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7F6717A" w14:textId="77777777" w:rsidR="006348A3" w:rsidRPr="00D3007E" w:rsidRDefault="00104B1B" w:rsidP="00D3007E">
      <w:pPr>
        <w:spacing w:before="180" w:after="180" w:line="360" w:lineRule="auto"/>
        <w:ind w:left="284" w:right="87"/>
        <w:jc w:val="center"/>
        <w:rPr>
          <w:rFonts w:ascii="Arial" w:hAnsi="Arial" w:cs="Arial"/>
          <w:b/>
          <w:spacing w:val="-2"/>
          <w:sz w:val="24"/>
          <w:szCs w:val="24"/>
          <w:u w:val="single"/>
        </w:rPr>
      </w:pPr>
      <w:r w:rsidRPr="00D3007E">
        <w:rPr>
          <w:rFonts w:ascii="Arial" w:hAnsi="Arial" w:cs="Arial"/>
          <w:b/>
          <w:sz w:val="24"/>
          <w:szCs w:val="24"/>
          <w:u w:val="single"/>
        </w:rPr>
        <w:t>JUSTIFICATIVA DE PREÇO</w:t>
      </w:r>
    </w:p>
    <w:p w14:paraId="1FF935E2" w14:textId="5D5F283F" w:rsidR="009B57D1" w:rsidRPr="00D3007E" w:rsidRDefault="00104B1B" w:rsidP="00D3007E">
      <w:pPr>
        <w:pStyle w:val="Corpodetexto"/>
        <w:tabs>
          <w:tab w:val="left" w:pos="851"/>
        </w:tabs>
        <w:spacing w:before="180" w:after="180" w:line="360" w:lineRule="auto"/>
        <w:rPr>
          <w:rFonts w:ascii="Arial" w:hAnsi="Arial" w:cs="Arial"/>
          <w:sz w:val="24"/>
          <w:szCs w:val="24"/>
        </w:rPr>
      </w:pPr>
      <w:r w:rsidRPr="00D3007E">
        <w:rPr>
          <w:rFonts w:ascii="Arial" w:hAnsi="Arial" w:cs="Arial"/>
          <w:sz w:val="24"/>
          <w:szCs w:val="24"/>
        </w:rPr>
        <w:t>A pesquisa de preços para balizamento do valor da presente contratação foi realizada em conformidade com a Instrução Normativa SEGES nº 65/2021, a qual dispõe sobre o procedimento administrativo para a realização de pesquisa de preços para aquisição de bens e contratação de serviços em geral, no âmbito da administração pública federal direta, autárquica e fundacional Lei nº 14.133/2021</w:t>
      </w:r>
      <w:r w:rsidR="009B57D1" w:rsidRPr="00D3007E">
        <w:rPr>
          <w:rFonts w:ascii="Arial" w:hAnsi="Arial" w:cs="Arial"/>
          <w:sz w:val="24"/>
          <w:szCs w:val="24"/>
        </w:rPr>
        <w:t>.</w:t>
      </w:r>
    </w:p>
    <w:p w14:paraId="0961A6C8" w14:textId="2697EFE0" w:rsidR="00104B1B" w:rsidRPr="00D3007E" w:rsidRDefault="00104B1B" w:rsidP="00D3007E">
      <w:pPr>
        <w:pStyle w:val="Corpodetexto"/>
        <w:tabs>
          <w:tab w:val="left" w:pos="851"/>
        </w:tabs>
        <w:spacing w:before="180" w:after="180" w:line="360" w:lineRule="auto"/>
        <w:rPr>
          <w:rFonts w:ascii="Arial" w:hAnsi="Arial" w:cs="Arial"/>
          <w:sz w:val="24"/>
          <w:szCs w:val="24"/>
        </w:rPr>
      </w:pPr>
      <w:r w:rsidRPr="00D3007E">
        <w:rPr>
          <w:rFonts w:ascii="Arial" w:hAnsi="Arial" w:cs="Arial"/>
          <w:sz w:val="24"/>
          <w:szCs w:val="24"/>
        </w:rPr>
        <w:t>Nos termos do artigo 3º da referida Instrução Normativa, seguem os principais pontos da presente pesquisa de preços</w:t>
      </w:r>
      <w:r w:rsidR="0057527E" w:rsidRPr="00D3007E">
        <w:rPr>
          <w:rFonts w:ascii="Arial" w:hAnsi="Arial" w:cs="Arial"/>
          <w:sz w:val="24"/>
          <w:szCs w:val="24"/>
        </w:rPr>
        <w:t>.</w:t>
      </w:r>
    </w:p>
    <w:p w14:paraId="1F78EED6" w14:textId="77777777" w:rsidR="008B4D60" w:rsidRPr="00D3007E" w:rsidRDefault="008B4D60" w:rsidP="00D3007E">
      <w:pPr>
        <w:pStyle w:val="Corpodetexto"/>
        <w:numPr>
          <w:ilvl w:val="0"/>
          <w:numId w:val="195"/>
        </w:numPr>
        <w:shd w:val="clear" w:color="auto" w:fill="D9D9D9" w:themeFill="background1" w:themeFillShade="D9"/>
        <w:tabs>
          <w:tab w:val="left" w:pos="851"/>
        </w:tabs>
        <w:spacing w:before="180" w:after="180" w:line="360" w:lineRule="auto"/>
        <w:ind w:left="0" w:firstLine="0"/>
        <w:rPr>
          <w:rFonts w:ascii="Arial" w:hAnsi="Arial" w:cs="Arial"/>
          <w:b/>
          <w:sz w:val="24"/>
          <w:szCs w:val="24"/>
        </w:rPr>
      </w:pPr>
      <w:r w:rsidRPr="00D3007E">
        <w:rPr>
          <w:rFonts w:ascii="Arial" w:hAnsi="Arial" w:cs="Arial"/>
          <w:b/>
          <w:sz w:val="24"/>
          <w:szCs w:val="24"/>
        </w:rPr>
        <w:t>Objeto a ser contratado</w:t>
      </w:r>
    </w:p>
    <w:p w14:paraId="2F6DB9F3" w14:textId="288D42AF" w:rsidR="008B4D60" w:rsidRPr="00D3007E" w:rsidRDefault="00940522" w:rsidP="00D3007E">
      <w:pPr>
        <w:pStyle w:val="Corpodetexto"/>
        <w:tabs>
          <w:tab w:val="left" w:pos="851"/>
        </w:tabs>
        <w:spacing w:before="180" w:after="180" w:line="360" w:lineRule="auto"/>
        <w:rPr>
          <w:rFonts w:ascii="Arial" w:hAnsi="Arial" w:cs="Arial"/>
          <w:color w:val="000000"/>
          <w:sz w:val="24"/>
          <w:szCs w:val="24"/>
        </w:rPr>
      </w:pPr>
      <w:r w:rsidRPr="00D3007E">
        <w:rPr>
          <w:rFonts w:ascii="Arial" w:hAnsi="Arial" w:cs="Arial"/>
          <w:color w:val="000000"/>
          <w:sz w:val="24"/>
          <w:szCs w:val="24"/>
        </w:rPr>
        <w:t xml:space="preserve">Contratação de empresa </w:t>
      </w:r>
      <w:r w:rsidR="007A66C4" w:rsidRPr="00D3007E">
        <w:rPr>
          <w:rFonts w:ascii="Arial" w:hAnsi="Arial" w:cs="Arial"/>
          <w:color w:val="000000"/>
          <w:sz w:val="24"/>
          <w:szCs w:val="24"/>
        </w:rPr>
        <w:t>para</w:t>
      </w:r>
      <w:r w:rsidR="00D3007E">
        <w:rPr>
          <w:rFonts w:ascii="Arial" w:hAnsi="Arial" w:cs="Arial"/>
          <w:color w:val="000000"/>
          <w:sz w:val="24"/>
          <w:szCs w:val="24"/>
        </w:rPr>
        <w:t xml:space="preserve"> (</w:t>
      </w:r>
      <w:r w:rsidR="00D3007E" w:rsidRPr="00D3007E">
        <w:rPr>
          <w:rFonts w:ascii="Arial" w:hAnsi="Arial" w:cs="Arial"/>
          <w:color w:val="000000"/>
          <w:sz w:val="24"/>
          <w:szCs w:val="24"/>
          <w:highlight w:val="yellow"/>
        </w:rPr>
        <w:t>inserir objeto</w:t>
      </w:r>
      <w:r w:rsidR="00D3007E">
        <w:rPr>
          <w:rFonts w:ascii="Arial" w:hAnsi="Arial" w:cs="Arial"/>
          <w:color w:val="000000"/>
          <w:sz w:val="24"/>
          <w:szCs w:val="24"/>
        </w:rPr>
        <w:t>).</w:t>
      </w:r>
    </w:p>
    <w:p w14:paraId="11FE033F" w14:textId="77777777" w:rsidR="008B4D60" w:rsidRPr="00D3007E" w:rsidRDefault="008B4D60" w:rsidP="00D3007E">
      <w:pPr>
        <w:pStyle w:val="Corpodetexto"/>
        <w:numPr>
          <w:ilvl w:val="0"/>
          <w:numId w:val="195"/>
        </w:numPr>
        <w:shd w:val="clear" w:color="auto" w:fill="D9D9D9" w:themeFill="background1" w:themeFillShade="D9"/>
        <w:tabs>
          <w:tab w:val="left" w:pos="851"/>
        </w:tabs>
        <w:spacing w:before="180" w:after="180" w:line="360" w:lineRule="auto"/>
        <w:ind w:left="0" w:firstLine="0"/>
        <w:rPr>
          <w:rFonts w:ascii="Arial" w:hAnsi="Arial" w:cs="Arial"/>
          <w:b/>
          <w:sz w:val="24"/>
          <w:szCs w:val="24"/>
        </w:rPr>
      </w:pPr>
      <w:r w:rsidRPr="00D3007E">
        <w:rPr>
          <w:rFonts w:ascii="Arial" w:hAnsi="Arial" w:cs="Arial"/>
          <w:b/>
          <w:sz w:val="24"/>
          <w:szCs w:val="24"/>
        </w:rPr>
        <w:t>Identificação do(s) agente(s) responsável(</w:t>
      </w:r>
      <w:proofErr w:type="spellStart"/>
      <w:r w:rsidRPr="00D3007E">
        <w:rPr>
          <w:rFonts w:ascii="Arial" w:hAnsi="Arial" w:cs="Arial"/>
          <w:b/>
          <w:sz w:val="24"/>
          <w:szCs w:val="24"/>
        </w:rPr>
        <w:t>is</w:t>
      </w:r>
      <w:proofErr w:type="spellEnd"/>
      <w:r w:rsidRPr="00D3007E">
        <w:rPr>
          <w:rFonts w:ascii="Arial" w:hAnsi="Arial" w:cs="Arial"/>
          <w:b/>
          <w:sz w:val="24"/>
          <w:szCs w:val="24"/>
        </w:rPr>
        <w:t>) pela pesquisa ou, se for o caso, da equipe de planejamento</w:t>
      </w:r>
    </w:p>
    <w:p w14:paraId="2175ACD7" w14:textId="62764945" w:rsidR="008B4D60" w:rsidRPr="00D3007E" w:rsidRDefault="0035534F" w:rsidP="00D3007E">
      <w:pPr>
        <w:pStyle w:val="Corpodetexto"/>
        <w:tabs>
          <w:tab w:val="left" w:pos="851"/>
        </w:tabs>
        <w:spacing w:before="180" w:after="180" w:line="360" w:lineRule="auto"/>
        <w:rPr>
          <w:rFonts w:ascii="Arial" w:hAnsi="Arial" w:cs="Arial"/>
          <w:sz w:val="24"/>
          <w:szCs w:val="24"/>
        </w:rPr>
      </w:pPr>
      <w:r w:rsidRPr="00D3007E">
        <w:rPr>
          <w:rFonts w:ascii="Arial" w:hAnsi="Arial" w:cs="Arial"/>
          <w:sz w:val="24"/>
          <w:szCs w:val="24"/>
        </w:rPr>
        <w:t>O</w:t>
      </w:r>
      <w:r w:rsidR="00F669F8" w:rsidRPr="00D3007E">
        <w:rPr>
          <w:rFonts w:ascii="Arial" w:hAnsi="Arial" w:cs="Arial"/>
          <w:sz w:val="24"/>
          <w:szCs w:val="24"/>
        </w:rPr>
        <w:t xml:space="preserve"> agente responsável pela Pesquisa de Preços</w:t>
      </w:r>
      <w:r w:rsidR="00DC5519" w:rsidRPr="00D3007E">
        <w:rPr>
          <w:rFonts w:ascii="Arial" w:hAnsi="Arial" w:cs="Arial"/>
          <w:sz w:val="24"/>
          <w:szCs w:val="24"/>
        </w:rPr>
        <w:t xml:space="preserve"> foi </w:t>
      </w:r>
      <w:r w:rsidRPr="00D3007E">
        <w:rPr>
          <w:rFonts w:ascii="Arial" w:hAnsi="Arial" w:cs="Arial"/>
          <w:sz w:val="24"/>
          <w:szCs w:val="24"/>
        </w:rPr>
        <w:t>o</w:t>
      </w:r>
      <w:r w:rsidR="007A66C4" w:rsidRPr="00D3007E">
        <w:rPr>
          <w:rFonts w:ascii="Arial" w:hAnsi="Arial" w:cs="Arial"/>
          <w:sz w:val="24"/>
          <w:szCs w:val="24"/>
        </w:rPr>
        <w:t xml:space="preserve"> (a)</w:t>
      </w:r>
      <w:r w:rsidRPr="00D3007E">
        <w:rPr>
          <w:rFonts w:ascii="Arial" w:hAnsi="Arial" w:cs="Arial"/>
          <w:sz w:val="24"/>
          <w:szCs w:val="24"/>
        </w:rPr>
        <w:t xml:space="preserve"> </w:t>
      </w:r>
      <w:r w:rsidR="00940522" w:rsidRPr="00D3007E">
        <w:rPr>
          <w:rFonts w:ascii="Arial" w:hAnsi="Arial" w:cs="Arial"/>
          <w:sz w:val="24"/>
          <w:szCs w:val="24"/>
        </w:rPr>
        <w:t>senhor</w:t>
      </w:r>
      <w:r w:rsidR="007A66C4" w:rsidRPr="00D3007E">
        <w:rPr>
          <w:rFonts w:ascii="Arial" w:hAnsi="Arial" w:cs="Arial"/>
          <w:sz w:val="24"/>
          <w:szCs w:val="24"/>
        </w:rPr>
        <w:t xml:space="preserve"> (a)</w:t>
      </w:r>
      <w:r w:rsidR="00940522" w:rsidRPr="00D3007E">
        <w:rPr>
          <w:rFonts w:ascii="Arial" w:hAnsi="Arial" w:cs="Arial"/>
          <w:sz w:val="24"/>
          <w:szCs w:val="24"/>
        </w:rPr>
        <w:t xml:space="preserve"> </w:t>
      </w:r>
      <w:r w:rsidR="00D3007E">
        <w:rPr>
          <w:rFonts w:ascii="Arial" w:hAnsi="Arial" w:cs="Arial"/>
          <w:sz w:val="24"/>
          <w:szCs w:val="24"/>
        </w:rPr>
        <w:t>(</w:t>
      </w:r>
      <w:r w:rsidR="00D3007E" w:rsidRPr="00D3007E">
        <w:rPr>
          <w:rFonts w:ascii="Arial" w:hAnsi="Arial" w:cs="Arial"/>
          <w:sz w:val="24"/>
          <w:szCs w:val="24"/>
          <w:highlight w:val="yellow"/>
        </w:rPr>
        <w:t>inserir o nome e o cargo/função</w:t>
      </w:r>
      <w:r w:rsidR="00D3007E">
        <w:rPr>
          <w:rFonts w:ascii="Arial" w:hAnsi="Arial" w:cs="Arial"/>
          <w:sz w:val="24"/>
          <w:szCs w:val="24"/>
        </w:rPr>
        <w:t>)</w:t>
      </w:r>
      <w:r w:rsidR="00825536" w:rsidRPr="00D3007E">
        <w:rPr>
          <w:rFonts w:ascii="Arial" w:hAnsi="Arial" w:cs="Arial"/>
          <w:sz w:val="24"/>
          <w:szCs w:val="24"/>
        </w:rPr>
        <w:t>.</w:t>
      </w:r>
    </w:p>
    <w:p w14:paraId="1E99D219" w14:textId="77777777" w:rsidR="008B4D60" w:rsidRPr="00D3007E" w:rsidRDefault="008B4D60" w:rsidP="00D3007E">
      <w:pPr>
        <w:pStyle w:val="Corpodetexto"/>
        <w:numPr>
          <w:ilvl w:val="0"/>
          <w:numId w:val="195"/>
        </w:numPr>
        <w:shd w:val="clear" w:color="auto" w:fill="D9D9D9" w:themeFill="background1" w:themeFillShade="D9"/>
        <w:tabs>
          <w:tab w:val="left" w:pos="851"/>
        </w:tabs>
        <w:spacing w:before="180" w:after="180" w:line="360" w:lineRule="auto"/>
        <w:ind w:left="0" w:firstLine="0"/>
        <w:rPr>
          <w:rFonts w:ascii="Arial" w:hAnsi="Arial" w:cs="Arial"/>
          <w:b/>
          <w:sz w:val="24"/>
          <w:szCs w:val="24"/>
        </w:rPr>
      </w:pPr>
      <w:r w:rsidRPr="00D3007E">
        <w:rPr>
          <w:rFonts w:ascii="Arial" w:hAnsi="Arial" w:cs="Arial"/>
          <w:b/>
          <w:sz w:val="24"/>
          <w:szCs w:val="24"/>
        </w:rPr>
        <w:t>Caracterização das fontes consultadas</w:t>
      </w:r>
    </w:p>
    <w:p w14:paraId="50ADB18F" w14:textId="2AE7B88C" w:rsidR="00DC5519" w:rsidRPr="00D3007E" w:rsidRDefault="00D3007E" w:rsidP="00D3007E">
      <w:pPr>
        <w:pStyle w:val="Corpodetexto"/>
        <w:tabs>
          <w:tab w:val="left" w:pos="851"/>
        </w:tabs>
        <w:spacing w:before="180" w:after="180" w:line="360" w:lineRule="auto"/>
        <w:rPr>
          <w:rFonts w:ascii="Arial" w:hAnsi="Arial" w:cs="Arial"/>
          <w:sz w:val="24"/>
          <w:szCs w:val="24"/>
        </w:rPr>
      </w:pPr>
      <w:r>
        <w:rPr>
          <w:rFonts w:ascii="Arial" w:hAnsi="Arial" w:cs="Arial"/>
          <w:sz w:val="24"/>
          <w:szCs w:val="24"/>
        </w:rPr>
        <w:t>Nos termos do artigo 5º, da Instrução Normativa SEGES nº 65/2021, vejamos abaixo as fontes consultadas.</w:t>
      </w:r>
      <w:r w:rsidR="001E2CDB" w:rsidRPr="00D3007E">
        <w:rPr>
          <w:rFonts w:ascii="Arial" w:hAnsi="Arial" w:cs="Arial"/>
          <w:sz w:val="24"/>
          <w:szCs w:val="24"/>
        </w:rPr>
        <w:t xml:space="preserve"> </w:t>
      </w:r>
    </w:p>
    <w:p w14:paraId="57487BEF" w14:textId="558BE6C7" w:rsidR="00DC5519" w:rsidRPr="00D3007E" w:rsidRDefault="00DC5519" w:rsidP="00D3007E">
      <w:pPr>
        <w:pStyle w:val="Corpodetexto"/>
        <w:numPr>
          <w:ilvl w:val="1"/>
          <w:numId w:val="195"/>
        </w:numPr>
        <w:tabs>
          <w:tab w:val="left" w:pos="851"/>
        </w:tabs>
        <w:spacing w:before="180" w:after="180" w:line="360" w:lineRule="auto"/>
        <w:rPr>
          <w:rFonts w:ascii="Arial" w:hAnsi="Arial" w:cs="Arial"/>
          <w:sz w:val="24"/>
          <w:szCs w:val="24"/>
          <w:u w:val="single"/>
          <w:lang w:val="pt"/>
        </w:rPr>
      </w:pPr>
      <w:r w:rsidRPr="00D3007E">
        <w:rPr>
          <w:rFonts w:ascii="Arial" w:hAnsi="Arial" w:cs="Arial"/>
          <w:sz w:val="24"/>
          <w:szCs w:val="24"/>
          <w:u w:val="single"/>
          <w:lang w:val="pt"/>
        </w:rPr>
        <w:t>Composição de custos unitários menores ou iguais à mediana do item correspondente nos sistemas oficiais de governo, como Painel de Preços ou banco de preços em saúde, observado o índice de atualização de preços correspondente (</w:t>
      </w:r>
      <w:hyperlink r:id="rId8" w:history="1">
        <w:r w:rsidRPr="00D3007E">
          <w:rPr>
            <w:rStyle w:val="Hyperlink"/>
            <w:rFonts w:ascii="Arial" w:hAnsi="Arial" w:cs="Arial"/>
            <w:sz w:val="24"/>
            <w:szCs w:val="24"/>
            <w:lang w:val="pt"/>
          </w:rPr>
          <w:t>IN 65/2021, artigo 5º, inciso I</w:t>
        </w:r>
      </w:hyperlink>
      <w:r w:rsidRPr="00D3007E">
        <w:rPr>
          <w:rFonts w:ascii="Arial" w:hAnsi="Arial" w:cs="Arial"/>
          <w:sz w:val="24"/>
          <w:szCs w:val="24"/>
          <w:u w:val="single"/>
          <w:lang w:val="pt"/>
        </w:rPr>
        <w:t>);</w:t>
      </w:r>
    </w:p>
    <w:p w14:paraId="7EB9361E" w14:textId="08FF510B" w:rsidR="001432C7" w:rsidRPr="00D3007E" w:rsidRDefault="00D3007E" w:rsidP="00D3007E">
      <w:pPr>
        <w:pStyle w:val="Corpodetexto"/>
        <w:tabs>
          <w:tab w:val="left" w:pos="851"/>
        </w:tabs>
        <w:spacing w:before="180" w:after="180" w:line="360" w:lineRule="auto"/>
        <w:rPr>
          <w:rFonts w:ascii="Arial" w:hAnsi="Arial" w:cs="Arial"/>
          <w:sz w:val="24"/>
          <w:szCs w:val="24"/>
        </w:rPr>
      </w:pPr>
      <w:r>
        <w:rPr>
          <w:rFonts w:ascii="Arial" w:hAnsi="Arial" w:cs="Arial"/>
          <w:sz w:val="24"/>
          <w:szCs w:val="24"/>
        </w:rPr>
        <w:t>(</w:t>
      </w:r>
      <w:r w:rsidRPr="00D3007E">
        <w:rPr>
          <w:rFonts w:ascii="Arial" w:hAnsi="Arial" w:cs="Arial"/>
          <w:sz w:val="24"/>
          <w:szCs w:val="24"/>
          <w:highlight w:val="yellow"/>
        </w:rPr>
        <w:t xml:space="preserve">inserir os dados da </w:t>
      </w:r>
      <w:r w:rsidR="007A66C4" w:rsidRPr="00D3007E">
        <w:rPr>
          <w:rFonts w:ascii="Arial" w:hAnsi="Arial" w:cs="Arial"/>
          <w:sz w:val="24"/>
          <w:szCs w:val="24"/>
          <w:highlight w:val="yellow"/>
        </w:rPr>
        <w:t>pesquisa no painel de preços</w:t>
      </w:r>
      <w:r>
        <w:rPr>
          <w:rFonts w:ascii="Arial" w:hAnsi="Arial" w:cs="Arial"/>
          <w:sz w:val="24"/>
          <w:szCs w:val="24"/>
        </w:rPr>
        <w:t>)</w:t>
      </w:r>
      <w:r w:rsidR="007A66C4" w:rsidRPr="00D3007E">
        <w:rPr>
          <w:rFonts w:ascii="Arial" w:hAnsi="Arial" w:cs="Arial"/>
          <w:sz w:val="24"/>
          <w:szCs w:val="24"/>
        </w:rPr>
        <w:t xml:space="preserve">. </w:t>
      </w:r>
    </w:p>
    <w:p w14:paraId="582B707E" w14:textId="087A8ADA" w:rsidR="00CF3604" w:rsidRPr="00D3007E" w:rsidRDefault="00CF3604" w:rsidP="00D3007E">
      <w:pPr>
        <w:pStyle w:val="Corpodetexto"/>
        <w:numPr>
          <w:ilvl w:val="1"/>
          <w:numId w:val="195"/>
        </w:numPr>
        <w:tabs>
          <w:tab w:val="left" w:pos="851"/>
        </w:tabs>
        <w:spacing w:before="180" w:after="180" w:line="360" w:lineRule="auto"/>
        <w:rPr>
          <w:rFonts w:ascii="Arial" w:hAnsi="Arial" w:cs="Arial"/>
          <w:sz w:val="24"/>
          <w:szCs w:val="24"/>
          <w:u w:val="single"/>
          <w:lang w:val="pt"/>
        </w:rPr>
      </w:pPr>
      <w:r w:rsidRPr="00D3007E">
        <w:rPr>
          <w:rFonts w:ascii="Arial" w:hAnsi="Arial" w:cs="Arial"/>
          <w:sz w:val="24"/>
          <w:szCs w:val="24"/>
          <w:u w:val="single"/>
          <w:lang w:val="pt"/>
        </w:rPr>
        <w:t xml:space="preserve">Contratações similares feitas pela Administração Pública, em execução ou concluídas no período de 1 (um) ano anterior à data da pesquisa de preços, inclusive mediante sistema de registro de preços, observado o índice de </w:t>
      </w:r>
      <w:r w:rsidRPr="00D3007E">
        <w:rPr>
          <w:rFonts w:ascii="Arial" w:hAnsi="Arial" w:cs="Arial"/>
          <w:sz w:val="24"/>
          <w:szCs w:val="24"/>
          <w:u w:val="single"/>
          <w:lang w:val="pt"/>
        </w:rPr>
        <w:lastRenderedPageBreak/>
        <w:t>atualização de preços correspondente; (</w:t>
      </w:r>
      <w:hyperlink r:id="rId9" w:history="1">
        <w:r w:rsidRPr="00D3007E">
          <w:rPr>
            <w:rStyle w:val="Hyperlink"/>
            <w:rFonts w:ascii="Arial" w:hAnsi="Arial" w:cs="Arial"/>
            <w:sz w:val="24"/>
            <w:szCs w:val="24"/>
            <w:lang w:val="pt"/>
          </w:rPr>
          <w:t>IN 65/2021, artigo 5º, inciso II</w:t>
        </w:r>
      </w:hyperlink>
      <w:r w:rsidRPr="00D3007E">
        <w:rPr>
          <w:rFonts w:ascii="Arial" w:hAnsi="Arial" w:cs="Arial"/>
          <w:sz w:val="24"/>
          <w:szCs w:val="24"/>
          <w:u w:val="single"/>
          <w:lang w:val="pt"/>
        </w:rPr>
        <w:t>);</w:t>
      </w:r>
    </w:p>
    <w:p w14:paraId="1F1D12F4" w14:textId="3A409716" w:rsidR="00001528" w:rsidRPr="00D3007E" w:rsidRDefault="00D3007E" w:rsidP="00D3007E">
      <w:pPr>
        <w:pStyle w:val="Corpodetexto"/>
        <w:tabs>
          <w:tab w:val="left" w:pos="851"/>
        </w:tabs>
        <w:spacing w:before="180" w:after="180" w:line="360" w:lineRule="auto"/>
        <w:rPr>
          <w:rFonts w:ascii="Arial" w:hAnsi="Arial" w:cs="Arial"/>
          <w:sz w:val="24"/>
          <w:szCs w:val="24"/>
        </w:rPr>
      </w:pPr>
      <w:r>
        <w:rPr>
          <w:rFonts w:ascii="Arial" w:hAnsi="Arial" w:cs="Arial"/>
          <w:sz w:val="24"/>
          <w:szCs w:val="24"/>
          <w:lang w:val="pt"/>
        </w:rPr>
        <w:t>(</w:t>
      </w:r>
      <w:r w:rsidRPr="00D3007E">
        <w:rPr>
          <w:rFonts w:ascii="Arial" w:hAnsi="Arial" w:cs="Arial"/>
          <w:sz w:val="24"/>
          <w:szCs w:val="24"/>
          <w:highlight w:val="yellow"/>
          <w:lang w:val="pt"/>
        </w:rPr>
        <w:t xml:space="preserve">inserir os dados da pesquisa </w:t>
      </w:r>
      <w:r w:rsidR="007A66C4" w:rsidRPr="00D3007E">
        <w:rPr>
          <w:rFonts w:ascii="Arial" w:hAnsi="Arial" w:cs="Arial"/>
          <w:sz w:val="24"/>
          <w:szCs w:val="24"/>
          <w:highlight w:val="yellow"/>
        </w:rPr>
        <w:t>no PNCP</w:t>
      </w:r>
      <w:r>
        <w:rPr>
          <w:rFonts w:ascii="Arial" w:hAnsi="Arial" w:cs="Arial"/>
          <w:sz w:val="24"/>
          <w:szCs w:val="24"/>
        </w:rPr>
        <w:t>)</w:t>
      </w:r>
    </w:p>
    <w:p w14:paraId="463099E2" w14:textId="36636C91" w:rsidR="00001528" w:rsidRPr="00D3007E" w:rsidRDefault="007A66C4" w:rsidP="00D3007E">
      <w:pPr>
        <w:pStyle w:val="PargrafodaLista"/>
        <w:widowControl w:val="0"/>
        <w:numPr>
          <w:ilvl w:val="0"/>
          <w:numId w:val="197"/>
        </w:numPr>
        <w:pBdr>
          <w:top w:val="nil"/>
          <w:left w:val="nil"/>
          <w:bottom w:val="nil"/>
          <w:right w:val="nil"/>
          <w:between w:val="nil"/>
        </w:pBdr>
        <w:spacing w:before="180" w:after="180" w:line="360" w:lineRule="auto"/>
        <w:ind w:right="119"/>
        <w:jc w:val="both"/>
        <w:rPr>
          <w:rFonts w:ascii="Arial" w:hAnsi="Arial" w:cs="Arial"/>
          <w:b/>
          <w:bCs/>
          <w:sz w:val="24"/>
          <w:szCs w:val="24"/>
          <w:highlight w:val="yellow"/>
        </w:rPr>
      </w:pPr>
      <w:r w:rsidRPr="00D3007E">
        <w:rPr>
          <w:rFonts w:ascii="Arial" w:hAnsi="Arial" w:cs="Arial"/>
          <w:b/>
          <w:bCs/>
          <w:sz w:val="24"/>
          <w:szCs w:val="24"/>
          <w:highlight w:val="yellow"/>
        </w:rPr>
        <w:t>Nome do órgão</w:t>
      </w:r>
      <w:r w:rsidR="00001528" w:rsidRPr="00D3007E">
        <w:rPr>
          <w:rStyle w:val="Refdenotaderodap"/>
          <w:rFonts w:ascii="Arial" w:hAnsi="Arial" w:cs="Arial"/>
          <w:b/>
          <w:bCs/>
          <w:sz w:val="24"/>
          <w:szCs w:val="24"/>
          <w:highlight w:val="yellow"/>
        </w:rPr>
        <w:footnoteReference w:id="1"/>
      </w:r>
    </w:p>
    <w:p w14:paraId="518C4333" w14:textId="267DCB02" w:rsidR="00001528" w:rsidRPr="00D3007E" w:rsidRDefault="00001528" w:rsidP="00D3007E">
      <w:pPr>
        <w:widowControl w:val="0"/>
        <w:pBdr>
          <w:top w:val="nil"/>
          <w:left w:val="nil"/>
          <w:bottom w:val="nil"/>
          <w:right w:val="nil"/>
          <w:between w:val="nil"/>
        </w:pBdr>
        <w:spacing w:before="180" w:after="180" w:line="360" w:lineRule="auto"/>
        <w:ind w:right="119"/>
        <w:jc w:val="both"/>
        <w:rPr>
          <w:rFonts w:ascii="Arial" w:hAnsi="Arial" w:cs="Arial"/>
          <w:sz w:val="24"/>
          <w:szCs w:val="24"/>
          <w:highlight w:val="yellow"/>
        </w:rPr>
      </w:pPr>
      <w:r w:rsidRPr="00D3007E">
        <w:rPr>
          <w:rFonts w:ascii="Arial" w:hAnsi="Arial" w:cs="Arial"/>
          <w:sz w:val="24"/>
          <w:szCs w:val="24"/>
          <w:highlight w:val="yellow"/>
          <w:u w:val="single"/>
        </w:rPr>
        <w:t>Objeto:</w:t>
      </w:r>
      <w:r w:rsidRPr="00D3007E">
        <w:rPr>
          <w:rFonts w:ascii="Arial" w:hAnsi="Arial" w:cs="Arial"/>
          <w:sz w:val="24"/>
          <w:szCs w:val="24"/>
          <w:highlight w:val="yellow"/>
        </w:rPr>
        <w:t xml:space="preserve"> </w:t>
      </w:r>
      <w:r w:rsidR="007A66C4" w:rsidRPr="00D3007E">
        <w:rPr>
          <w:rFonts w:ascii="Arial" w:hAnsi="Arial" w:cs="Arial"/>
          <w:sz w:val="24"/>
          <w:szCs w:val="24"/>
          <w:highlight w:val="yellow"/>
        </w:rPr>
        <w:t>nome do objeto</w:t>
      </w:r>
      <w:r w:rsidRPr="00D3007E">
        <w:rPr>
          <w:rFonts w:ascii="Arial" w:hAnsi="Arial" w:cs="Arial"/>
          <w:sz w:val="24"/>
          <w:szCs w:val="24"/>
          <w:highlight w:val="yellow"/>
        </w:rPr>
        <w:t>.</w:t>
      </w:r>
    </w:p>
    <w:p w14:paraId="0CFADC0A" w14:textId="67B07A9D" w:rsidR="00001528" w:rsidRPr="00D3007E" w:rsidRDefault="00001528" w:rsidP="00D3007E">
      <w:pPr>
        <w:widowControl w:val="0"/>
        <w:pBdr>
          <w:top w:val="nil"/>
          <w:left w:val="nil"/>
          <w:bottom w:val="nil"/>
          <w:right w:val="nil"/>
          <w:between w:val="nil"/>
        </w:pBdr>
        <w:spacing w:before="180" w:after="180" w:line="360" w:lineRule="auto"/>
        <w:ind w:right="119"/>
        <w:jc w:val="both"/>
        <w:rPr>
          <w:rFonts w:ascii="Arial" w:hAnsi="Arial" w:cs="Arial"/>
          <w:sz w:val="24"/>
          <w:szCs w:val="24"/>
          <w:highlight w:val="yellow"/>
        </w:rPr>
      </w:pPr>
      <w:r w:rsidRPr="00D3007E">
        <w:rPr>
          <w:rFonts w:ascii="Arial" w:hAnsi="Arial" w:cs="Arial"/>
          <w:sz w:val="24"/>
          <w:szCs w:val="24"/>
          <w:highlight w:val="yellow"/>
          <w:u w:val="single"/>
        </w:rPr>
        <w:t>Valor:</w:t>
      </w:r>
      <w:r w:rsidRPr="00D3007E">
        <w:rPr>
          <w:rFonts w:ascii="Arial" w:hAnsi="Arial" w:cs="Arial"/>
          <w:sz w:val="24"/>
          <w:szCs w:val="24"/>
          <w:highlight w:val="yellow"/>
        </w:rPr>
        <w:t xml:space="preserve"> R$ </w:t>
      </w:r>
      <w:proofErr w:type="spellStart"/>
      <w:proofErr w:type="gramStart"/>
      <w:r w:rsidR="007A66C4" w:rsidRPr="00D3007E">
        <w:rPr>
          <w:rFonts w:ascii="Arial" w:hAnsi="Arial" w:cs="Arial"/>
          <w:sz w:val="24"/>
          <w:szCs w:val="24"/>
          <w:highlight w:val="yellow"/>
        </w:rPr>
        <w:t>xxx</w:t>
      </w:r>
      <w:r w:rsidR="004514F4" w:rsidRPr="00D3007E">
        <w:rPr>
          <w:rFonts w:ascii="Arial" w:hAnsi="Arial" w:cs="Arial"/>
          <w:sz w:val="24"/>
          <w:szCs w:val="24"/>
          <w:highlight w:val="yellow"/>
        </w:rPr>
        <w:t>.</w:t>
      </w:r>
      <w:r w:rsidR="007A66C4" w:rsidRPr="00D3007E">
        <w:rPr>
          <w:rFonts w:ascii="Arial" w:hAnsi="Arial" w:cs="Arial"/>
          <w:sz w:val="24"/>
          <w:szCs w:val="24"/>
          <w:highlight w:val="yellow"/>
        </w:rPr>
        <w:t>xxx</w:t>
      </w:r>
      <w:r w:rsidRPr="00D3007E">
        <w:rPr>
          <w:rFonts w:ascii="Arial" w:hAnsi="Arial" w:cs="Arial"/>
          <w:sz w:val="24"/>
          <w:szCs w:val="24"/>
          <w:highlight w:val="yellow"/>
        </w:rPr>
        <w:t>,</w:t>
      </w:r>
      <w:r w:rsidR="007A66C4" w:rsidRPr="00D3007E">
        <w:rPr>
          <w:rFonts w:ascii="Arial" w:hAnsi="Arial" w:cs="Arial"/>
          <w:sz w:val="24"/>
          <w:szCs w:val="24"/>
          <w:highlight w:val="yellow"/>
        </w:rPr>
        <w:t>xx</w:t>
      </w:r>
      <w:proofErr w:type="spellEnd"/>
      <w:proofErr w:type="gramEnd"/>
      <w:r w:rsidRPr="00D3007E">
        <w:rPr>
          <w:rFonts w:ascii="Arial" w:hAnsi="Arial" w:cs="Arial"/>
          <w:sz w:val="24"/>
          <w:szCs w:val="24"/>
          <w:highlight w:val="yellow"/>
        </w:rPr>
        <w:t xml:space="preserve"> (</w:t>
      </w:r>
      <w:r w:rsidR="007A66C4" w:rsidRPr="00D3007E">
        <w:rPr>
          <w:rFonts w:ascii="Arial" w:hAnsi="Arial" w:cs="Arial"/>
          <w:sz w:val="24"/>
          <w:szCs w:val="24"/>
          <w:highlight w:val="yellow"/>
        </w:rPr>
        <w:t>valor por extenso)</w:t>
      </w:r>
      <w:r w:rsidRPr="00D3007E">
        <w:rPr>
          <w:rFonts w:ascii="Arial" w:hAnsi="Arial" w:cs="Arial"/>
          <w:sz w:val="24"/>
          <w:szCs w:val="24"/>
          <w:highlight w:val="yellow"/>
        </w:rPr>
        <w:t xml:space="preserve">. </w:t>
      </w:r>
    </w:p>
    <w:p w14:paraId="3104BD4C" w14:textId="4E408601" w:rsidR="004514F4" w:rsidRPr="00D3007E" w:rsidRDefault="007A66C4" w:rsidP="00D3007E">
      <w:pPr>
        <w:pStyle w:val="Corpodetexto"/>
        <w:tabs>
          <w:tab w:val="left" w:pos="851"/>
        </w:tabs>
        <w:spacing w:before="180" w:after="180" w:line="360" w:lineRule="auto"/>
        <w:jc w:val="center"/>
        <w:rPr>
          <w:rFonts w:ascii="Arial" w:hAnsi="Arial" w:cs="Arial"/>
          <w:sz w:val="24"/>
          <w:szCs w:val="24"/>
          <w:lang w:val="pt"/>
        </w:rPr>
      </w:pPr>
      <w:r w:rsidRPr="00D3007E">
        <w:rPr>
          <w:rFonts w:ascii="Arial" w:hAnsi="Arial" w:cs="Arial"/>
          <w:noProof/>
          <w:sz w:val="24"/>
          <w:szCs w:val="24"/>
          <w:highlight w:val="yellow"/>
          <w:lang w:val="pt"/>
        </w:rPr>
        <w:t>Print do PNCP</w:t>
      </w:r>
    </w:p>
    <w:p w14:paraId="70CCDB79" w14:textId="0ADFF017" w:rsidR="00CF3604" w:rsidRPr="00D3007E" w:rsidRDefault="00CF3604" w:rsidP="00D3007E">
      <w:pPr>
        <w:pStyle w:val="Corpodetexto"/>
        <w:numPr>
          <w:ilvl w:val="1"/>
          <w:numId w:val="195"/>
        </w:numPr>
        <w:tabs>
          <w:tab w:val="left" w:pos="851"/>
        </w:tabs>
        <w:spacing w:before="180" w:after="180" w:line="360" w:lineRule="auto"/>
        <w:rPr>
          <w:rFonts w:ascii="Arial" w:hAnsi="Arial" w:cs="Arial"/>
          <w:sz w:val="24"/>
          <w:szCs w:val="24"/>
          <w:u w:val="single"/>
          <w:lang w:val="pt"/>
        </w:rPr>
      </w:pPr>
      <w:r w:rsidRPr="00D3007E">
        <w:rPr>
          <w:rFonts w:ascii="Arial" w:hAnsi="Arial" w:cs="Arial"/>
          <w:sz w:val="24"/>
          <w:szCs w:val="24"/>
          <w:u w:val="single"/>
          <w:lang w:val="pt"/>
        </w:rPr>
        <w:t>Dados de pesquisa publicada em mídia especializada, de tabela de referência formalmente aprovada pelo Poder Executivo federal e de sítios eletrônicos especializados ou de domínio amplo, desde que atualizados no momento da pesquisa e compreendidos no intervalo de até 6 (seis) meses de antecedência da data de divulgação do edital, contendo a data e a hora de acesso; (</w:t>
      </w:r>
      <w:hyperlink r:id="rId10" w:history="1">
        <w:r w:rsidRPr="00D3007E">
          <w:rPr>
            <w:rStyle w:val="Hyperlink"/>
            <w:rFonts w:ascii="Arial" w:hAnsi="Arial" w:cs="Arial"/>
            <w:sz w:val="24"/>
            <w:szCs w:val="24"/>
            <w:lang w:val="pt"/>
          </w:rPr>
          <w:t>IN 65/2021, artigo 5º, inciso III</w:t>
        </w:r>
      </w:hyperlink>
      <w:r w:rsidRPr="00D3007E">
        <w:rPr>
          <w:rFonts w:ascii="Arial" w:hAnsi="Arial" w:cs="Arial"/>
          <w:sz w:val="24"/>
          <w:szCs w:val="24"/>
          <w:u w:val="single"/>
          <w:lang w:val="pt"/>
        </w:rPr>
        <w:t>);</w:t>
      </w:r>
    </w:p>
    <w:p w14:paraId="33D2F15E" w14:textId="57CDD201" w:rsidR="00224152" w:rsidRDefault="00D3007E" w:rsidP="00D3007E">
      <w:pPr>
        <w:pStyle w:val="Corpodetexto"/>
        <w:tabs>
          <w:tab w:val="left" w:pos="851"/>
        </w:tabs>
        <w:spacing w:before="180" w:after="180" w:line="360" w:lineRule="auto"/>
        <w:rPr>
          <w:rFonts w:ascii="Arial" w:hAnsi="Arial" w:cs="Arial"/>
          <w:sz w:val="24"/>
          <w:szCs w:val="24"/>
        </w:rPr>
      </w:pPr>
      <w:r>
        <w:rPr>
          <w:rFonts w:ascii="Arial" w:hAnsi="Arial" w:cs="Arial"/>
          <w:sz w:val="24"/>
          <w:szCs w:val="24"/>
        </w:rPr>
        <w:t>(</w:t>
      </w:r>
      <w:r w:rsidRPr="00D3007E">
        <w:rPr>
          <w:rFonts w:ascii="Arial" w:hAnsi="Arial" w:cs="Arial"/>
          <w:sz w:val="24"/>
          <w:szCs w:val="24"/>
          <w:highlight w:val="yellow"/>
        </w:rPr>
        <w:t>inserir, se houver</w:t>
      </w:r>
      <w:r>
        <w:rPr>
          <w:rFonts w:ascii="Arial" w:hAnsi="Arial" w:cs="Arial"/>
          <w:sz w:val="24"/>
          <w:szCs w:val="24"/>
        </w:rPr>
        <w:t>)</w:t>
      </w:r>
    </w:p>
    <w:p w14:paraId="4DBB25E7" w14:textId="62EB7232" w:rsidR="00D3007E" w:rsidRPr="00D3007E" w:rsidRDefault="00D3007E" w:rsidP="00D3007E">
      <w:pPr>
        <w:pStyle w:val="Corpodetexto"/>
        <w:numPr>
          <w:ilvl w:val="1"/>
          <w:numId w:val="195"/>
        </w:numPr>
        <w:tabs>
          <w:tab w:val="left" w:pos="851"/>
        </w:tabs>
        <w:spacing w:before="180" w:after="180" w:line="360" w:lineRule="auto"/>
        <w:rPr>
          <w:rFonts w:ascii="Arial" w:hAnsi="Arial" w:cs="Arial"/>
          <w:sz w:val="24"/>
          <w:szCs w:val="24"/>
          <w:u w:val="single"/>
          <w:lang w:val="pt"/>
        </w:rPr>
      </w:pPr>
      <w:r w:rsidRPr="00D3007E">
        <w:rPr>
          <w:rFonts w:ascii="Arial" w:hAnsi="Arial" w:cs="Arial"/>
          <w:sz w:val="24"/>
          <w:szCs w:val="24"/>
          <w:u w:val="single"/>
          <w:lang w:val="pt"/>
        </w:rPr>
        <w:t>pesquisa direta com, no mínimo, 3 (três) fornecedores, mediante solicitação formal de cotação, por meio de ofício ou e-mail, desde que seja apresentada justificativa da escolha desses fornecedores e que não tenham sido obtidos os orçamentos com mais de 6 (seis) meses de antecedência da data de divulgação do edital; (</w:t>
      </w:r>
      <w:hyperlink r:id="rId11" w:history="1">
        <w:r w:rsidRPr="00D3007E">
          <w:rPr>
            <w:rStyle w:val="Hyperlink"/>
            <w:rFonts w:ascii="Arial" w:hAnsi="Arial" w:cs="Arial"/>
            <w:sz w:val="24"/>
            <w:szCs w:val="24"/>
            <w:lang w:val="pt"/>
          </w:rPr>
          <w:t>IN 65/2021, artigo 5º, inciso I</w:t>
        </w:r>
        <w:r>
          <w:rPr>
            <w:rStyle w:val="Hyperlink"/>
            <w:rFonts w:ascii="Arial" w:hAnsi="Arial" w:cs="Arial"/>
            <w:sz w:val="24"/>
            <w:szCs w:val="24"/>
            <w:lang w:val="pt"/>
          </w:rPr>
          <w:t>V</w:t>
        </w:r>
      </w:hyperlink>
      <w:r w:rsidRPr="00D3007E">
        <w:rPr>
          <w:rFonts w:ascii="Arial" w:hAnsi="Arial" w:cs="Arial"/>
          <w:sz w:val="24"/>
          <w:szCs w:val="24"/>
          <w:u w:val="single"/>
          <w:lang w:val="pt"/>
        </w:rPr>
        <w:t>);</w:t>
      </w:r>
    </w:p>
    <w:p w14:paraId="24117B7D" w14:textId="0FE716BA" w:rsidR="00D3007E" w:rsidRPr="00D3007E" w:rsidRDefault="00D3007E" w:rsidP="00D3007E">
      <w:pPr>
        <w:pStyle w:val="Corpodetexto"/>
        <w:tabs>
          <w:tab w:val="left" w:pos="851"/>
        </w:tabs>
        <w:spacing w:before="180" w:after="180" w:line="360" w:lineRule="auto"/>
        <w:rPr>
          <w:rFonts w:ascii="Arial" w:hAnsi="Arial" w:cs="Arial"/>
          <w:sz w:val="24"/>
          <w:szCs w:val="24"/>
        </w:rPr>
      </w:pPr>
      <w:r>
        <w:rPr>
          <w:rFonts w:ascii="Arial" w:hAnsi="Arial" w:cs="Arial"/>
          <w:sz w:val="24"/>
          <w:szCs w:val="24"/>
        </w:rPr>
        <w:t>(</w:t>
      </w:r>
      <w:r w:rsidRPr="00D3007E">
        <w:rPr>
          <w:rFonts w:ascii="Arial" w:hAnsi="Arial" w:cs="Arial"/>
          <w:sz w:val="24"/>
          <w:szCs w:val="24"/>
          <w:highlight w:val="yellow"/>
        </w:rPr>
        <w:t>inserir</w:t>
      </w:r>
      <w:r w:rsidRPr="00D3007E">
        <w:rPr>
          <w:rFonts w:ascii="Arial" w:hAnsi="Arial" w:cs="Arial"/>
          <w:sz w:val="24"/>
          <w:szCs w:val="24"/>
          <w:highlight w:val="yellow"/>
        </w:rPr>
        <w:t xml:space="preserve"> as informações relacionadas à pesquisa direta com </w:t>
      </w:r>
      <w:proofErr w:type="gramStart"/>
      <w:r w:rsidRPr="00D3007E">
        <w:rPr>
          <w:rFonts w:ascii="Arial" w:hAnsi="Arial" w:cs="Arial"/>
          <w:sz w:val="24"/>
          <w:szCs w:val="24"/>
          <w:highlight w:val="yellow"/>
        </w:rPr>
        <w:t>o fornecedores</w:t>
      </w:r>
      <w:proofErr w:type="gramEnd"/>
      <w:r w:rsidRPr="00D3007E">
        <w:rPr>
          <w:rFonts w:ascii="Arial" w:hAnsi="Arial" w:cs="Arial"/>
          <w:sz w:val="24"/>
          <w:szCs w:val="24"/>
          <w:highlight w:val="yellow"/>
        </w:rPr>
        <w:t xml:space="preserve">. Sempre lembrar de inserir também a motivação que levou </w:t>
      </w:r>
      <w:proofErr w:type="gramStart"/>
      <w:r w:rsidRPr="00D3007E">
        <w:rPr>
          <w:rFonts w:ascii="Arial" w:hAnsi="Arial" w:cs="Arial"/>
          <w:sz w:val="24"/>
          <w:szCs w:val="24"/>
          <w:highlight w:val="yellow"/>
        </w:rPr>
        <w:t>à</w:t>
      </w:r>
      <w:proofErr w:type="gramEnd"/>
      <w:r w:rsidRPr="00D3007E">
        <w:rPr>
          <w:rFonts w:ascii="Arial" w:hAnsi="Arial" w:cs="Arial"/>
          <w:sz w:val="24"/>
          <w:szCs w:val="24"/>
          <w:highlight w:val="yellow"/>
        </w:rPr>
        <w:t xml:space="preserve"> solicitar os preços para esses fornecedores</w:t>
      </w:r>
      <w:r>
        <w:rPr>
          <w:rFonts w:ascii="Arial" w:hAnsi="Arial" w:cs="Arial"/>
          <w:sz w:val="24"/>
          <w:szCs w:val="24"/>
        </w:rPr>
        <w:t>)</w:t>
      </w:r>
    </w:p>
    <w:p w14:paraId="6372FA9D" w14:textId="2F5FA0A2" w:rsidR="00224152" w:rsidRPr="00D3007E" w:rsidRDefault="00224152" w:rsidP="00D3007E">
      <w:pPr>
        <w:pStyle w:val="Corpodetexto"/>
        <w:numPr>
          <w:ilvl w:val="1"/>
          <w:numId w:val="195"/>
        </w:numPr>
        <w:tabs>
          <w:tab w:val="left" w:pos="851"/>
        </w:tabs>
        <w:spacing w:before="180" w:after="180" w:line="360" w:lineRule="auto"/>
        <w:rPr>
          <w:rFonts w:ascii="Arial" w:hAnsi="Arial" w:cs="Arial"/>
          <w:sz w:val="24"/>
          <w:szCs w:val="24"/>
          <w:u w:val="single"/>
          <w:lang w:val="pt"/>
        </w:rPr>
      </w:pPr>
      <w:r w:rsidRPr="00D3007E">
        <w:rPr>
          <w:rFonts w:ascii="Arial" w:hAnsi="Arial" w:cs="Arial"/>
          <w:sz w:val="24"/>
          <w:szCs w:val="24"/>
          <w:u w:val="single"/>
          <w:lang w:val="pt"/>
        </w:rPr>
        <w:t xml:space="preserve">Pesquisa na base nacional de notas fiscais eletrônicas, desde que a data das notas fiscais esteja compreendida no período de até 1 (um) ano anterior à data de divulgação do edital, conforme disposto no Caderno de Logística, elaborado </w:t>
      </w:r>
      <w:r w:rsidRPr="00D3007E">
        <w:rPr>
          <w:rFonts w:ascii="Arial" w:hAnsi="Arial" w:cs="Arial"/>
          <w:sz w:val="24"/>
          <w:szCs w:val="24"/>
          <w:u w:val="single"/>
          <w:lang w:val="pt"/>
        </w:rPr>
        <w:lastRenderedPageBreak/>
        <w:t>pela Secretaria de Gestão da Secretaria Especial de Desburocratização, Gestão e Governo Digital do Ministério da Economia (</w:t>
      </w:r>
      <w:hyperlink r:id="rId12" w:history="1">
        <w:r w:rsidRPr="00D3007E">
          <w:rPr>
            <w:rStyle w:val="Hyperlink"/>
            <w:rFonts w:ascii="Arial" w:hAnsi="Arial" w:cs="Arial"/>
            <w:sz w:val="24"/>
            <w:szCs w:val="24"/>
            <w:lang w:val="pt"/>
          </w:rPr>
          <w:t>IN 65/2021, artigo 5º, inciso V</w:t>
        </w:r>
      </w:hyperlink>
      <w:r w:rsidRPr="00D3007E">
        <w:rPr>
          <w:rFonts w:ascii="Arial" w:hAnsi="Arial" w:cs="Arial"/>
          <w:sz w:val="24"/>
          <w:szCs w:val="24"/>
          <w:u w:val="single"/>
          <w:lang w:val="pt"/>
        </w:rPr>
        <w:t>);</w:t>
      </w:r>
    </w:p>
    <w:p w14:paraId="71A14FF0" w14:textId="600AE1F3" w:rsidR="00146FAB" w:rsidRPr="00D3007E" w:rsidRDefault="00D3007E" w:rsidP="00D3007E">
      <w:pPr>
        <w:pStyle w:val="Corpodetexto"/>
        <w:tabs>
          <w:tab w:val="left" w:pos="851"/>
        </w:tabs>
        <w:spacing w:before="180" w:after="180" w:line="360" w:lineRule="auto"/>
        <w:rPr>
          <w:rFonts w:ascii="Arial" w:hAnsi="Arial" w:cs="Arial"/>
          <w:sz w:val="24"/>
          <w:szCs w:val="24"/>
        </w:rPr>
      </w:pPr>
      <w:r>
        <w:rPr>
          <w:rFonts w:ascii="Arial" w:hAnsi="Arial" w:cs="Arial"/>
          <w:sz w:val="24"/>
          <w:szCs w:val="24"/>
        </w:rPr>
        <w:t>(</w:t>
      </w:r>
      <w:r w:rsidRPr="00D3007E">
        <w:rPr>
          <w:rFonts w:ascii="Arial" w:hAnsi="Arial" w:cs="Arial"/>
          <w:sz w:val="24"/>
          <w:szCs w:val="24"/>
          <w:highlight w:val="yellow"/>
        </w:rPr>
        <w:t>inserir, se houver</w:t>
      </w:r>
      <w:r>
        <w:rPr>
          <w:rFonts w:ascii="Arial" w:hAnsi="Arial" w:cs="Arial"/>
          <w:sz w:val="24"/>
          <w:szCs w:val="24"/>
        </w:rPr>
        <w:t>)</w:t>
      </w:r>
      <w:r w:rsidR="007A66C4" w:rsidRPr="00D3007E">
        <w:rPr>
          <w:rFonts w:ascii="Arial" w:hAnsi="Arial" w:cs="Arial"/>
          <w:sz w:val="24"/>
          <w:szCs w:val="24"/>
        </w:rPr>
        <w:t xml:space="preserve"> </w:t>
      </w:r>
    </w:p>
    <w:p w14:paraId="01D45D06" w14:textId="3F44EF8D" w:rsidR="0052517D" w:rsidRPr="00D3007E" w:rsidRDefault="0052517D" w:rsidP="00D3007E">
      <w:pPr>
        <w:pStyle w:val="Corpodetexto"/>
        <w:numPr>
          <w:ilvl w:val="0"/>
          <w:numId w:val="195"/>
        </w:numPr>
        <w:shd w:val="clear" w:color="auto" w:fill="D9D9D9" w:themeFill="background1" w:themeFillShade="D9"/>
        <w:tabs>
          <w:tab w:val="left" w:pos="851"/>
        </w:tabs>
        <w:spacing w:before="180" w:after="180" w:line="360" w:lineRule="auto"/>
        <w:ind w:left="0" w:firstLine="0"/>
        <w:rPr>
          <w:rFonts w:ascii="Arial" w:hAnsi="Arial" w:cs="Arial"/>
          <w:b/>
          <w:sz w:val="24"/>
          <w:szCs w:val="24"/>
        </w:rPr>
      </w:pPr>
      <w:r w:rsidRPr="00D3007E">
        <w:rPr>
          <w:rFonts w:ascii="Arial" w:hAnsi="Arial" w:cs="Arial"/>
          <w:b/>
          <w:sz w:val="24"/>
          <w:szCs w:val="24"/>
        </w:rPr>
        <w:t>Comparativo dos preços</w:t>
      </w:r>
    </w:p>
    <w:p w14:paraId="3234CAF6" w14:textId="7CB19CF1" w:rsidR="00A118CC" w:rsidRPr="00D3007E" w:rsidRDefault="00D3007E" w:rsidP="00D3007E">
      <w:pPr>
        <w:pStyle w:val="Corpodetexto"/>
        <w:tabs>
          <w:tab w:val="left" w:pos="851"/>
        </w:tabs>
        <w:spacing w:before="180" w:after="180" w:line="360" w:lineRule="auto"/>
        <w:rPr>
          <w:rFonts w:ascii="Arial" w:hAnsi="Arial" w:cs="Arial"/>
          <w:sz w:val="24"/>
          <w:szCs w:val="24"/>
        </w:rPr>
      </w:pPr>
      <w:r>
        <w:rPr>
          <w:rFonts w:ascii="Arial" w:hAnsi="Arial" w:cs="Arial"/>
          <w:sz w:val="24"/>
          <w:szCs w:val="24"/>
        </w:rPr>
        <w:t>(</w:t>
      </w:r>
      <w:r w:rsidRPr="00D3007E">
        <w:rPr>
          <w:rFonts w:ascii="Arial" w:hAnsi="Arial" w:cs="Arial"/>
          <w:sz w:val="24"/>
          <w:szCs w:val="24"/>
          <w:highlight w:val="yellow"/>
        </w:rPr>
        <w:t>realizar o comparativo dos preços. Importante relembrar de excluir preços obtidos que sejam manifestamente inaplicáveis, seja por valores superiores ou inferiores à maioria dos preços coletados</w:t>
      </w:r>
      <w:r>
        <w:rPr>
          <w:rFonts w:ascii="Arial" w:hAnsi="Arial" w:cs="Arial"/>
          <w:sz w:val="24"/>
          <w:szCs w:val="24"/>
        </w:rPr>
        <w:t>)</w:t>
      </w:r>
    </w:p>
    <w:tbl>
      <w:tblPr>
        <w:tblStyle w:val="TabeladeGrade5Escura-nfase6"/>
        <w:tblW w:w="0" w:type="auto"/>
        <w:tblLook w:val="04A0" w:firstRow="1" w:lastRow="0" w:firstColumn="1" w:lastColumn="0" w:noHBand="0" w:noVBand="1"/>
      </w:tblPr>
      <w:tblGrid>
        <w:gridCol w:w="3665"/>
        <w:gridCol w:w="1446"/>
        <w:gridCol w:w="1610"/>
        <w:gridCol w:w="2341"/>
      </w:tblGrid>
      <w:tr w:rsidR="00A55A59" w:rsidRPr="00D3007E" w14:paraId="5E5EAF82" w14:textId="77777777" w:rsidTr="00D3007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00" w:type="dxa"/>
            <w:vAlign w:val="center"/>
            <w:hideMark/>
          </w:tcPr>
          <w:p w14:paraId="2A1E2921" w14:textId="77777777" w:rsidR="00A55A59" w:rsidRPr="00D3007E" w:rsidRDefault="00A55A59" w:rsidP="00D3007E">
            <w:pPr>
              <w:pStyle w:val="Corpodetexto"/>
              <w:tabs>
                <w:tab w:val="left" w:pos="851"/>
              </w:tabs>
              <w:spacing w:before="180" w:after="180" w:line="360" w:lineRule="auto"/>
              <w:jc w:val="center"/>
              <w:rPr>
                <w:rFonts w:ascii="Arial" w:hAnsi="Arial" w:cs="Arial"/>
                <w:sz w:val="24"/>
                <w:szCs w:val="24"/>
              </w:rPr>
            </w:pPr>
            <w:r w:rsidRPr="00D3007E">
              <w:rPr>
                <w:rFonts w:ascii="Arial" w:hAnsi="Arial" w:cs="Arial"/>
                <w:sz w:val="24"/>
                <w:szCs w:val="24"/>
              </w:rPr>
              <w:t>Fonte</w:t>
            </w:r>
          </w:p>
        </w:tc>
        <w:tc>
          <w:tcPr>
            <w:tcW w:w="1455" w:type="dxa"/>
            <w:vAlign w:val="center"/>
            <w:hideMark/>
          </w:tcPr>
          <w:p w14:paraId="621CA5BC" w14:textId="77777777" w:rsidR="00A55A59" w:rsidRPr="00D3007E" w:rsidRDefault="00A55A59" w:rsidP="00D3007E">
            <w:pPr>
              <w:pStyle w:val="Corpodetexto"/>
              <w:tabs>
                <w:tab w:val="left" w:pos="851"/>
              </w:tabs>
              <w:spacing w:before="180" w:after="180"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D3007E">
              <w:rPr>
                <w:rFonts w:ascii="Arial" w:hAnsi="Arial" w:cs="Arial"/>
                <w:sz w:val="24"/>
                <w:szCs w:val="24"/>
              </w:rPr>
              <w:t>Valor (R$)</w:t>
            </w:r>
          </w:p>
        </w:tc>
        <w:tc>
          <w:tcPr>
            <w:tcW w:w="1621" w:type="dxa"/>
          </w:tcPr>
          <w:p w14:paraId="4602EF0D" w14:textId="7EE45FB4" w:rsidR="00A55A59" w:rsidRPr="00D3007E" w:rsidRDefault="00A55A59" w:rsidP="00D3007E">
            <w:pPr>
              <w:pStyle w:val="Corpodetexto"/>
              <w:tabs>
                <w:tab w:val="left" w:pos="851"/>
              </w:tabs>
              <w:spacing w:before="180" w:after="180"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D3007E">
              <w:rPr>
                <w:rFonts w:ascii="Arial" w:hAnsi="Arial" w:cs="Arial"/>
                <w:sz w:val="24"/>
                <w:szCs w:val="24"/>
              </w:rPr>
              <w:t>Valor Total</w:t>
            </w:r>
          </w:p>
        </w:tc>
        <w:tc>
          <w:tcPr>
            <w:tcW w:w="2286" w:type="dxa"/>
            <w:vAlign w:val="center"/>
            <w:hideMark/>
          </w:tcPr>
          <w:p w14:paraId="000F19D5" w14:textId="658BFA01" w:rsidR="00A55A59" w:rsidRPr="00D3007E" w:rsidRDefault="00A55A59" w:rsidP="00D3007E">
            <w:pPr>
              <w:pStyle w:val="Corpodetexto"/>
              <w:tabs>
                <w:tab w:val="left" w:pos="851"/>
              </w:tabs>
              <w:spacing w:before="180" w:after="180"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D3007E">
              <w:rPr>
                <w:rFonts w:ascii="Arial" w:hAnsi="Arial" w:cs="Arial"/>
                <w:sz w:val="24"/>
                <w:szCs w:val="24"/>
              </w:rPr>
              <w:t>Composição do preço</w:t>
            </w:r>
          </w:p>
        </w:tc>
      </w:tr>
      <w:tr w:rsidR="00A55A59" w:rsidRPr="00D3007E" w14:paraId="55A38C79" w14:textId="77777777" w:rsidTr="00D3007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00" w:type="dxa"/>
            <w:vAlign w:val="center"/>
          </w:tcPr>
          <w:p w14:paraId="55CBF374" w14:textId="320D4DD9" w:rsidR="00A55A59" w:rsidRPr="00D3007E" w:rsidRDefault="00A55A59" w:rsidP="00D3007E">
            <w:pPr>
              <w:pStyle w:val="Corpodetexto"/>
              <w:tabs>
                <w:tab w:val="left" w:pos="851"/>
              </w:tabs>
              <w:spacing w:before="180" w:after="180" w:line="360" w:lineRule="auto"/>
              <w:jc w:val="center"/>
              <w:rPr>
                <w:rFonts w:ascii="Arial" w:hAnsi="Arial" w:cs="Arial"/>
                <w:sz w:val="24"/>
                <w:szCs w:val="24"/>
              </w:rPr>
            </w:pPr>
            <w:r w:rsidRPr="00D3007E">
              <w:rPr>
                <w:rFonts w:ascii="Arial" w:hAnsi="Arial" w:cs="Arial"/>
                <w:sz w:val="24"/>
                <w:szCs w:val="24"/>
              </w:rPr>
              <w:t>Painel de Preços Públicos</w:t>
            </w:r>
          </w:p>
        </w:tc>
        <w:tc>
          <w:tcPr>
            <w:tcW w:w="1455" w:type="dxa"/>
            <w:vAlign w:val="center"/>
          </w:tcPr>
          <w:p w14:paraId="0C47993D" w14:textId="4F46AB89" w:rsidR="00A55A59" w:rsidRPr="00D3007E" w:rsidRDefault="00A55A59" w:rsidP="00D3007E">
            <w:pPr>
              <w:pStyle w:val="Corpodetexto"/>
              <w:tabs>
                <w:tab w:val="left" w:pos="851"/>
              </w:tabs>
              <w:spacing w:before="180" w:after="180" w:line="36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D3007E">
              <w:rPr>
                <w:rFonts w:ascii="Arial" w:hAnsi="Arial" w:cs="Arial"/>
                <w:sz w:val="24"/>
                <w:szCs w:val="24"/>
              </w:rPr>
              <w:t>-</w:t>
            </w:r>
          </w:p>
        </w:tc>
        <w:tc>
          <w:tcPr>
            <w:tcW w:w="1621" w:type="dxa"/>
          </w:tcPr>
          <w:p w14:paraId="13ED3B9C" w14:textId="1D377E3C" w:rsidR="00A55A59" w:rsidRPr="00D3007E" w:rsidRDefault="00A55A59" w:rsidP="00D3007E">
            <w:pPr>
              <w:pStyle w:val="Corpodetexto"/>
              <w:tabs>
                <w:tab w:val="left" w:pos="851"/>
              </w:tabs>
              <w:spacing w:before="180" w:after="180" w:line="36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D3007E">
              <w:rPr>
                <w:rFonts w:ascii="Arial" w:hAnsi="Arial" w:cs="Arial"/>
                <w:sz w:val="24"/>
                <w:szCs w:val="24"/>
              </w:rPr>
              <w:t>R</w:t>
            </w:r>
            <w:r w:rsidR="007A66C4" w:rsidRPr="00D3007E">
              <w:rPr>
                <w:rFonts w:ascii="Arial" w:hAnsi="Arial" w:cs="Arial"/>
                <w:sz w:val="24"/>
                <w:szCs w:val="24"/>
              </w:rPr>
              <w:t>$</w:t>
            </w:r>
          </w:p>
        </w:tc>
        <w:tc>
          <w:tcPr>
            <w:tcW w:w="0" w:type="auto"/>
            <w:vAlign w:val="center"/>
            <w:hideMark/>
          </w:tcPr>
          <w:p w14:paraId="31CE6272" w14:textId="1EB3A35A" w:rsidR="00A55A59" w:rsidRPr="00D3007E" w:rsidRDefault="00A55A59" w:rsidP="00D3007E">
            <w:pPr>
              <w:pStyle w:val="Corpodetexto"/>
              <w:tabs>
                <w:tab w:val="left" w:pos="851"/>
              </w:tabs>
              <w:spacing w:before="180" w:after="180" w:line="36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D3007E">
              <w:rPr>
                <w:rFonts w:ascii="Arial" w:hAnsi="Arial" w:cs="Arial"/>
                <w:sz w:val="24"/>
                <w:szCs w:val="24"/>
              </w:rPr>
              <w:t>Incluído</w:t>
            </w:r>
            <w:r w:rsidR="007A66C4" w:rsidRPr="00D3007E">
              <w:rPr>
                <w:rFonts w:ascii="Arial" w:hAnsi="Arial" w:cs="Arial"/>
                <w:sz w:val="24"/>
                <w:szCs w:val="24"/>
              </w:rPr>
              <w:t xml:space="preserve"> ou excluído </w:t>
            </w:r>
          </w:p>
        </w:tc>
      </w:tr>
      <w:tr w:rsidR="00A55A59" w:rsidRPr="00D3007E" w14:paraId="6A5D7771" w14:textId="77777777" w:rsidTr="00D3007E">
        <w:tc>
          <w:tcPr>
            <w:cnfStyle w:val="001000000000" w:firstRow="0" w:lastRow="0" w:firstColumn="1" w:lastColumn="0" w:oddVBand="0" w:evenVBand="0" w:oddHBand="0" w:evenHBand="0" w:firstRowFirstColumn="0" w:firstRowLastColumn="0" w:lastRowFirstColumn="0" w:lastRowLastColumn="0"/>
            <w:tcW w:w="3700" w:type="dxa"/>
            <w:vAlign w:val="center"/>
          </w:tcPr>
          <w:p w14:paraId="0373CA87" w14:textId="5BAE99FB" w:rsidR="00A55A59" w:rsidRPr="00D3007E" w:rsidRDefault="007A66C4" w:rsidP="00D3007E">
            <w:pPr>
              <w:pStyle w:val="Corpodetexto"/>
              <w:tabs>
                <w:tab w:val="left" w:pos="851"/>
              </w:tabs>
              <w:spacing w:before="180" w:after="180" w:line="360" w:lineRule="auto"/>
              <w:jc w:val="center"/>
              <w:rPr>
                <w:rFonts w:ascii="Arial" w:hAnsi="Arial" w:cs="Arial"/>
                <w:sz w:val="24"/>
                <w:szCs w:val="24"/>
              </w:rPr>
            </w:pPr>
            <w:r w:rsidRPr="00D3007E">
              <w:rPr>
                <w:rFonts w:ascii="Arial" w:hAnsi="Arial" w:cs="Arial"/>
                <w:sz w:val="24"/>
                <w:szCs w:val="24"/>
              </w:rPr>
              <w:t>Nome órgão</w:t>
            </w:r>
          </w:p>
        </w:tc>
        <w:tc>
          <w:tcPr>
            <w:tcW w:w="1455" w:type="dxa"/>
            <w:vAlign w:val="center"/>
          </w:tcPr>
          <w:p w14:paraId="0C2D5697" w14:textId="55145ECB" w:rsidR="00A55A59" w:rsidRPr="00D3007E" w:rsidRDefault="007A66C4" w:rsidP="00D3007E">
            <w:pPr>
              <w:pStyle w:val="Corpodetexto"/>
              <w:tabs>
                <w:tab w:val="left" w:pos="851"/>
              </w:tabs>
              <w:spacing w:before="180" w:after="180" w:line="36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3007E">
              <w:rPr>
                <w:rFonts w:ascii="Arial" w:hAnsi="Arial" w:cs="Arial"/>
                <w:sz w:val="24"/>
                <w:szCs w:val="24"/>
              </w:rPr>
              <w:t xml:space="preserve">R$ </w:t>
            </w:r>
          </w:p>
        </w:tc>
        <w:tc>
          <w:tcPr>
            <w:tcW w:w="1621" w:type="dxa"/>
          </w:tcPr>
          <w:p w14:paraId="239E7BF5" w14:textId="6A9CD22A" w:rsidR="00A55A59" w:rsidRPr="00D3007E" w:rsidRDefault="007A66C4" w:rsidP="00D3007E">
            <w:pPr>
              <w:pStyle w:val="Corpodetexto"/>
              <w:tabs>
                <w:tab w:val="left" w:pos="851"/>
              </w:tabs>
              <w:spacing w:before="180" w:after="180" w:line="36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3007E">
              <w:rPr>
                <w:rFonts w:ascii="Arial" w:hAnsi="Arial" w:cs="Arial"/>
                <w:sz w:val="24"/>
                <w:szCs w:val="24"/>
              </w:rPr>
              <w:t>R$</w:t>
            </w:r>
          </w:p>
        </w:tc>
        <w:tc>
          <w:tcPr>
            <w:tcW w:w="0" w:type="auto"/>
            <w:vAlign w:val="center"/>
          </w:tcPr>
          <w:p w14:paraId="425FA583" w14:textId="2050CB4C" w:rsidR="00A55A59" w:rsidRPr="00D3007E" w:rsidRDefault="007A66C4" w:rsidP="00D3007E">
            <w:pPr>
              <w:pStyle w:val="Corpodetexto"/>
              <w:tabs>
                <w:tab w:val="left" w:pos="851"/>
              </w:tabs>
              <w:spacing w:before="180" w:after="180" w:line="36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3007E">
              <w:rPr>
                <w:rFonts w:ascii="Arial" w:hAnsi="Arial" w:cs="Arial"/>
                <w:sz w:val="24"/>
                <w:szCs w:val="24"/>
              </w:rPr>
              <w:t>Incluído ou excluído</w:t>
            </w:r>
          </w:p>
        </w:tc>
      </w:tr>
      <w:tr w:rsidR="007A66C4" w:rsidRPr="00D3007E" w14:paraId="2CF5A1D1" w14:textId="77777777" w:rsidTr="00D3007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00" w:type="dxa"/>
            <w:vAlign w:val="center"/>
          </w:tcPr>
          <w:p w14:paraId="2E5CFF0B" w14:textId="541D6EAD" w:rsidR="007A66C4" w:rsidRPr="00D3007E" w:rsidRDefault="007A66C4" w:rsidP="00D3007E">
            <w:pPr>
              <w:pStyle w:val="Corpodetexto"/>
              <w:tabs>
                <w:tab w:val="left" w:pos="851"/>
              </w:tabs>
              <w:spacing w:before="180" w:after="180" w:line="360" w:lineRule="auto"/>
              <w:jc w:val="center"/>
              <w:rPr>
                <w:rFonts w:ascii="Arial" w:hAnsi="Arial" w:cs="Arial"/>
                <w:sz w:val="24"/>
                <w:szCs w:val="24"/>
              </w:rPr>
            </w:pPr>
            <w:r w:rsidRPr="00D3007E">
              <w:rPr>
                <w:rFonts w:ascii="Arial" w:hAnsi="Arial" w:cs="Arial"/>
                <w:sz w:val="24"/>
                <w:szCs w:val="24"/>
              </w:rPr>
              <w:t>Nome empresa</w:t>
            </w:r>
          </w:p>
        </w:tc>
        <w:tc>
          <w:tcPr>
            <w:tcW w:w="1455" w:type="dxa"/>
            <w:vAlign w:val="center"/>
          </w:tcPr>
          <w:p w14:paraId="40B10E28" w14:textId="77777777" w:rsidR="007A66C4" w:rsidRPr="00D3007E" w:rsidRDefault="007A66C4" w:rsidP="00D3007E">
            <w:pPr>
              <w:pStyle w:val="Corpodetexto"/>
              <w:tabs>
                <w:tab w:val="left" w:pos="851"/>
              </w:tabs>
              <w:spacing w:before="180" w:after="180" w:line="36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tc>
        <w:tc>
          <w:tcPr>
            <w:tcW w:w="1621" w:type="dxa"/>
          </w:tcPr>
          <w:p w14:paraId="6378E11B" w14:textId="77777777" w:rsidR="007A66C4" w:rsidRPr="00D3007E" w:rsidRDefault="007A66C4" w:rsidP="00D3007E">
            <w:pPr>
              <w:pStyle w:val="Corpodetexto"/>
              <w:tabs>
                <w:tab w:val="left" w:pos="851"/>
              </w:tabs>
              <w:spacing w:before="180" w:after="180" w:line="36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tc>
        <w:tc>
          <w:tcPr>
            <w:tcW w:w="0" w:type="auto"/>
            <w:vAlign w:val="center"/>
          </w:tcPr>
          <w:p w14:paraId="2F60BB13" w14:textId="0EE03820" w:rsidR="007A66C4" w:rsidRPr="00D3007E" w:rsidRDefault="007A66C4" w:rsidP="00D3007E">
            <w:pPr>
              <w:pStyle w:val="Corpodetexto"/>
              <w:tabs>
                <w:tab w:val="left" w:pos="851"/>
              </w:tabs>
              <w:spacing w:before="180" w:after="180" w:line="36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D3007E">
              <w:rPr>
                <w:rFonts w:ascii="Arial" w:hAnsi="Arial" w:cs="Arial"/>
                <w:sz w:val="24"/>
                <w:szCs w:val="24"/>
              </w:rPr>
              <w:t>Incluído ou excluído</w:t>
            </w:r>
          </w:p>
        </w:tc>
      </w:tr>
      <w:tr w:rsidR="00A55A59" w:rsidRPr="00D3007E" w14:paraId="745C6E7A" w14:textId="77777777" w:rsidTr="00302C47">
        <w:tc>
          <w:tcPr>
            <w:cnfStyle w:val="001000000000" w:firstRow="0" w:lastRow="0" w:firstColumn="1" w:lastColumn="0" w:oddVBand="0" w:evenVBand="0" w:oddHBand="0" w:evenHBand="0" w:firstRowFirstColumn="0" w:firstRowLastColumn="0" w:lastRowFirstColumn="0" w:lastRowLastColumn="0"/>
            <w:tcW w:w="9062" w:type="dxa"/>
            <w:gridSpan w:val="4"/>
            <w:shd w:val="clear" w:color="auto" w:fill="FFE599" w:themeFill="accent4" w:themeFillTint="66"/>
          </w:tcPr>
          <w:p w14:paraId="1367134F" w14:textId="71273C76" w:rsidR="00A55A59" w:rsidRPr="00D3007E" w:rsidRDefault="00A55A59" w:rsidP="00D3007E">
            <w:pPr>
              <w:pStyle w:val="Corpodetexto"/>
              <w:tabs>
                <w:tab w:val="left" w:pos="851"/>
              </w:tabs>
              <w:spacing w:before="180" w:after="180" w:line="360" w:lineRule="auto"/>
              <w:jc w:val="center"/>
              <w:rPr>
                <w:rFonts w:ascii="Arial" w:hAnsi="Arial" w:cs="Arial"/>
                <w:b w:val="0"/>
                <w:bCs w:val="0"/>
                <w:color w:val="auto"/>
                <w:sz w:val="24"/>
                <w:szCs w:val="24"/>
              </w:rPr>
            </w:pPr>
            <w:r w:rsidRPr="00D3007E">
              <w:rPr>
                <w:rFonts w:ascii="Arial" w:hAnsi="Arial" w:cs="Arial"/>
                <w:color w:val="auto"/>
                <w:sz w:val="24"/>
                <w:szCs w:val="24"/>
              </w:rPr>
              <w:t>Média dos valores</w:t>
            </w:r>
            <w:r w:rsidR="009C70D7" w:rsidRPr="00D3007E">
              <w:rPr>
                <w:rFonts w:ascii="Arial" w:hAnsi="Arial" w:cs="Arial"/>
                <w:color w:val="auto"/>
                <w:sz w:val="24"/>
                <w:szCs w:val="24"/>
              </w:rPr>
              <w:t xml:space="preserve"> unitários</w:t>
            </w:r>
            <w:r w:rsidRPr="00D3007E">
              <w:rPr>
                <w:rFonts w:ascii="Arial" w:hAnsi="Arial" w:cs="Arial"/>
                <w:color w:val="auto"/>
                <w:sz w:val="24"/>
                <w:szCs w:val="24"/>
              </w:rPr>
              <w:t xml:space="preserve"> incluídos: R$ </w:t>
            </w:r>
            <w:proofErr w:type="spellStart"/>
            <w:proofErr w:type="gramStart"/>
            <w:r w:rsidR="007A66C4" w:rsidRPr="00D3007E">
              <w:rPr>
                <w:rFonts w:ascii="Arial" w:hAnsi="Arial" w:cs="Arial"/>
                <w:color w:val="auto"/>
                <w:sz w:val="24"/>
                <w:szCs w:val="24"/>
              </w:rPr>
              <w:t>xx</w:t>
            </w:r>
            <w:r w:rsidRPr="00D3007E">
              <w:rPr>
                <w:rFonts w:ascii="Arial" w:hAnsi="Arial" w:cs="Arial"/>
                <w:color w:val="auto"/>
                <w:sz w:val="24"/>
                <w:szCs w:val="24"/>
              </w:rPr>
              <w:t>,</w:t>
            </w:r>
            <w:r w:rsidR="007A66C4" w:rsidRPr="00D3007E">
              <w:rPr>
                <w:rFonts w:ascii="Arial" w:hAnsi="Arial" w:cs="Arial"/>
                <w:color w:val="auto"/>
                <w:sz w:val="24"/>
                <w:szCs w:val="24"/>
              </w:rPr>
              <w:t>xx</w:t>
            </w:r>
            <w:proofErr w:type="spellEnd"/>
            <w:proofErr w:type="gramEnd"/>
          </w:p>
        </w:tc>
      </w:tr>
      <w:tr w:rsidR="00A55A59" w:rsidRPr="00D3007E" w14:paraId="6FF45D1B" w14:textId="77777777" w:rsidTr="00302C4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2" w:type="dxa"/>
            <w:gridSpan w:val="4"/>
            <w:shd w:val="clear" w:color="auto" w:fill="FFE599" w:themeFill="accent4" w:themeFillTint="66"/>
          </w:tcPr>
          <w:p w14:paraId="2169B93F" w14:textId="06FA9440" w:rsidR="00A55A59" w:rsidRPr="00D3007E" w:rsidRDefault="00A55A59" w:rsidP="00D3007E">
            <w:pPr>
              <w:pStyle w:val="Corpodetexto"/>
              <w:tabs>
                <w:tab w:val="left" w:pos="851"/>
              </w:tabs>
              <w:spacing w:before="180" w:after="180" w:line="360" w:lineRule="auto"/>
              <w:jc w:val="center"/>
              <w:rPr>
                <w:rFonts w:ascii="Arial" w:hAnsi="Arial" w:cs="Arial"/>
                <w:sz w:val="24"/>
                <w:szCs w:val="24"/>
              </w:rPr>
            </w:pPr>
            <w:r w:rsidRPr="00D3007E">
              <w:rPr>
                <w:rFonts w:ascii="Arial" w:hAnsi="Arial" w:cs="Arial"/>
                <w:color w:val="auto"/>
                <w:sz w:val="24"/>
                <w:szCs w:val="24"/>
              </w:rPr>
              <w:t xml:space="preserve">Média dos valores </w:t>
            </w:r>
            <w:r w:rsidR="009C70D7" w:rsidRPr="00D3007E">
              <w:rPr>
                <w:rFonts w:ascii="Arial" w:hAnsi="Arial" w:cs="Arial"/>
                <w:color w:val="auto"/>
                <w:sz w:val="24"/>
                <w:szCs w:val="24"/>
              </w:rPr>
              <w:t xml:space="preserve">Totais </w:t>
            </w:r>
            <w:r w:rsidRPr="00D3007E">
              <w:rPr>
                <w:rFonts w:ascii="Arial" w:hAnsi="Arial" w:cs="Arial"/>
                <w:color w:val="auto"/>
                <w:sz w:val="24"/>
                <w:szCs w:val="24"/>
              </w:rPr>
              <w:t xml:space="preserve">incluídos: R$ </w:t>
            </w:r>
            <w:proofErr w:type="spellStart"/>
            <w:proofErr w:type="gramStart"/>
            <w:r w:rsidR="007A66C4" w:rsidRPr="00D3007E">
              <w:rPr>
                <w:rFonts w:ascii="Arial" w:hAnsi="Arial" w:cs="Arial"/>
                <w:color w:val="auto"/>
                <w:sz w:val="24"/>
                <w:szCs w:val="24"/>
              </w:rPr>
              <w:t>xx</w:t>
            </w:r>
            <w:r w:rsidR="009C70D7" w:rsidRPr="00D3007E">
              <w:rPr>
                <w:rFonts w:ascii="Arial" w:hAnsi="Arial" w:cs="Arial"/>
                <w:color w:val="auto"/>
                <w:sz w:val="24"/>
                <w:szCs w:val="24"/>
              </w:rPr>
              <w:t>.</w:t>
            </w:r>
            <w:r w:rsidR="007A66C4" w:rsidRPr="00D3007E">
              <w:rPr>
                <w:rFonts w:ascii="Arial" w:hAnsi="Arial" w:cs="Arial"/>
                <w:color w:val="auto"/>
                <w:sz w:val="24"/>
                <w:szCs w:val="24"/>
              </w:rPr>
              <w:t>xxx</w:t>
            </w:r>
            <w:r w:rsidRPr="00D3007E">
              <w:rPr>
                <w:rFonts w:ascii="Arial" w:hAnsi="Arial" w:cs="Arial"/>
                <w:color w:val="auto"/>
                <w:sz w:val="24"/>
                <w:szCs w:val="24"/>
              </w:rPr>
              <w:t>,</w:t>
            </w:r>
            <w:r w:rsidR="007A66C4" w:rsidRPr="00D3007E">
              <w:rPr>
                <w:rFonts w:ascii="Arial" w:hAnsi="Arial" w:cs="Arial"/>
                <w:color w:val="auto"/>
                <w:sz w:val="24"/>
                <w:szCs w:val="24"/>
              </w:rPr>
              <w:t>xx</w:t>
            </w:r>
            <w:proofErr w:type="spellEnd"/>
            <w:proofErr w:type="gramEnd"/>
          </w:p>
        </w:tc>
      </w:tr>
    </w:tbl>
    <w:p w14:paraId="7D93CB05" w14:textId="3F16EAA7" w:rsidR="00002A1C" w:rsidRPr="00D3007E" w:rsidRDefault="00002A1C" w:rsidP="00D3007E">
      <w:pPr>
        <w:pStyle w:val="Corpodetexto"/>
        <w:numPr>
          <w:ilvl w:val="0"/>
          <w:numId w:val="195"/>
        </w:numPr>
        <w:shd w:val="clear" w:color="auto" w:fill="D9D9D9" w:themeFill="background1" w:themeFillShade="D9"/>
        <w:tabs>
          <w:tab w:val="left" w:pos="851"/>
        </w:tabs>
        <w:spacing w:before="180" w:after="180" w:line="360" w:lineRule="auto"/>
        <w:ind w:left="0" w:firstLine="0"/>
        <w:rPr>
          <w:rFonts w:ascii="Arial" w:hAnsi="Arial" w:cs="Arial"/>
          <w:b/>
          <w:sz w:val="24"/>
          <w:szCs w:val="24"/>
        </w:rPr>
      </w:pPr>
      <w:r w:rsidRPr="00D3007E">
        <w:rPr>
          <w:rFonts w:ascii="Arial" w:hAnsi="Arial" w:cs="Arial"/>
          <w:b/>
          <w:sz w:val="24"/>
          <w:szCs w:val="24"/>
        </w:rPr>
        <w:t>Conclusão</w:t>
      </w:r>
    </w:p>
    <w:p w14:paraId="50F6A58A" w14:textId="3F2F49FF" w:rsidR="00EB10D3" w:rsidRPr="00D3007E" w:rsidRDefault="00D3007E" w:rsidP="00D3007E">
      <w:pPr>
        <w:pStyle w:val="Corpodetexto"/>
        <w:tabs>
          <w:tab w:val="left" w:pos="851"/>
        </w:tabs>
        <w:spacing w:before="180" w:after="180" w:line="360" w:lineRule="auto"/>
        <w:rPr>
          <w:rFonts w:ascii="Arial" w:hAnsi="Arial" w:cs="Arial"/>
          <w:sz w:val="24"/>
          <w:szCs w:val="24"/>
        </w:rPr>
      </w:pPr>
      <w:r>
        <w:rPr>
          <w:rFonts w:ascii="Arial" w:hAnsi="Arial" w:cs="Arial"/>
          <w:sz w:val="24"/>
          <w:szCs w:val="24"/>
        </w:rPr>
        <w:t>(</w:t>
      </w:r>
      <w:r w:rsidRPr="00D3007E">
        <w:rPr>
          <w:rFonts w:ascii="Arial" w:hAnsi="Arial" w:cs="Arial"/>
          <w:sz w:val="24"/>
          <w:szCs w:val="24"/>
          <w:highlight w:val="yellow"/>
        </w:rPr>
        <w:t>desenvolver uma conclusão sobre toda a pesquisa e finalizar com o valor estimado da contratação</w:t>
      </w:r>
      <w:r>
        <w:rPr>
          <w:rFonts w:ascii="Arial" w:hAnsi="Arial" w:cs="Arial"/>
          <w:sz w:val="24"/>
          <w:szCs w:val="24"/>
        </w:rPr>
        <w:t>)</w:t>
      </w:r>
    </w:p>
    <w:p w14:paraId="1EB1A0C3" w14:textId="21397767" w:rsidR="006348A3" w:rsidRPr="00D3007E" w:rsidRDefault="006348A3" w:rsidP="00D3007E">
      <w:pPr>
        <w:pStyle w:val="Corpodetexto"/>
        <w:tabs>
          <w:tab w:val="left" w:pos="851"/>
        </w:tabs>
        <w:spacing w:before="180" w:after="180" w:line="360" w:lineRule="auto"/>
        <w:rPr>
          <w:rFonts w:ascii="Arial" w:hAnsi="Arial" w:cs="Arial"/>
          <w:sz w:val="24"/>
          <w:szCs w:val="24"/>
        </w:rPr>
      </w:pPr>
    </w:p>
    <w:p w14:paraId="516AB4A5" w14:textId="74A67DD4" w:rsidR="007D7D91" w:rsidRPr="00D3007E" w:rsidRDefault="00D3007E" w:rsidP="00D3007E">
      <w:pPr>
        <w:pStyle w:val="Body"/>
        <w:widowControl/>
        <w:spacing w:before="180" w:after="180" w:line="360" w:lineRule="auto"/>
        <w:jc w:val="center"/>
        <w:rPr>
          <w:rFonts w:ascii="Arial" w:hAnsi="Arial" w:cs="Arial"/>
          <w:lang w:val="pt-BR" w:eastAsia="pt-BR"/>
        </w:rPr>
      </w:pPr>
      <w:r>
        <w:rPr>
          <w:rFonts w:ascii="Arial" w:hAnsi="Arial" w:cs="Arial"/>
          <w:lang w:val="pt-BR" w:eastAsia="pt-BR"/>
        </w:rPr>
        <w:t>(</w:t>
      </w:r>
      <w:r w:rsidRPr="00D3007E">
        <w:rPr>
          <w:rFonts w:ascii="Arial" w:hAnsi="Arial" w:cs="Arial"/>
          <w:highlight w:val="yellow"/>
          <w:lang w:val="pt-BR" w:eastAsia="pt-BR"/>
        </w:rPr>
        <w:t>loca</w:t>
      </w:r>
      <w:r>
        <w:rPr>
          <w:rFonts w:ascii="Arial" w:hAnsi="Arial" w:cs="Arial"/>
          <w:lang w:val="pt-BR" w:eastAsia="pt-BR"/>
        </w:rPr>
        <w:t>), (</w:t>
      </w:r>
      <w:r w:rsidRPr="00D3007E">
        <w:rPr>
          <w:rFonts w:ascii="Arial" w:hAnsi="Arial" w:cs="Arial"/>
          <w:highlight w:val="yellow"/>
          <w:lang w:val="pt-BR" w:eastAsia="pt-BR"/>
        </w:rPr>
        <w:t>data</w:t>
      </w:r>
      <w:r>
        <w:rPr>
          <w:rFonts w:ascii="Arial" w:hAnsi="Arial" w:cs="Arial"/>
          <w:lang w:val="pt-BR" w:eastAsia="pt-BR"/>
        </w:rPr>
        <w:t>)</w:t>
      </w:r>
      <w:r w:rsidR="007D7D91" w:rsidRPr="00D3007E">
        <w:rPr>
          <w:rFonts w:ascii="Arial" w:hAnsi="Arial" w:cs="Arial"/>
          <w:lang w:val="pt-BR" w:eastAsia="pt-BR"/>
        </w:rPr>
        <w:t>.</w:t>
      </w:r>
    </w:p>
    <w:p w14:paraId="0F245294" w14:textId="77777777" w:rsidR="005812C6" w:rsidRPr="00D3007E" w:rsidRDefault="005812C6" w:rsidP="00D3007E">
      <w:pPr>
        <w:pStyle w:val="Body"/>
        <w:widowControl/>
        <w:spacing w:before="180" w:after="180" w:line="360" w:lineRule="auto"/>
        <w:jc w:val="center"/>
        <w:rPr>
          <w:rFonts w:ascii="Arial" w:hAnsi="Arial" w:cs="Arial"/>
          <w:lang w:val="pt-BR" w:eastAsia="pt-BR"/>
        </w:rPr>
      </w:pPr>
    </w:p>
    <w:p w14:paraId="166C1FED" w14:textId="77777777" w:rsidR="008D150B" w:rsidRPr="00D3007E" w:rsidRDefault="008D150B" w:rsidP="00D3007E">
      <w:pPr>
        <w:pStyle w:val="Ttulo"/>
        <w:spacing w:before="180" w:after="180" w:line="360" w:lineRule="auto"/>
        <w:jc w:val="left"/>
        <w:rPr>
          <w:rFonts w:ascii="Arial" w:hAnsi="Arial" w:cs="Arial"/>
          <w:b w:val="0"/>
          <w:bCs/>
          <w:sz w:val="24"/>
          <w:szCs w:val="24"/>
        </w:rPr>
      </w:pPr>
    </w:p>
    <w:p w14:paraId="4D118C7B" w14:textId="41B65591" w:rsidR="008D150B" w:rsidRPr="00D3007E" w:rsidRDefault="007A66C4" w:rsidP="00D3007E">
      <w:pPr>
        <w:pBdr>
          <w:top w:val="nil"/>
          <w:left w:val="nil"/>
          <w:bottom w:val="nil"/>
          <w:right w:val="nil"/>
          <w:between w:val="nil"/>
        </w:pBdr>
        <w:tabs>
          <w:tab w:val="left" w:pos="555"/>
          <w:tab w:val="left" w:pos="840"/>
          <w:tab w:val="left" w:pos="1140"/>
          <w:tab w:val="left" w:pos="1395"/>
          <w:tab w:val="left" w:pos="1650"/>
          <w:tab w:val="left" w:pos="1965"/>
          <w:tab w:val="left" w:pos="2220"/>
          <w:tab w:val="left" w:pos="7336"/>
        </w:tabs>
        <w:spacing w:before="180" w:after="180" w:line="360" w:lineRule="auto"/>
        <w:ind w:right="57"/>
        <w:jc w:val="center"/>
        <w:rPr>
          <w:rFonts w:ascii="Arial" w:eastAsia="Calibri" w:hAnsi="Arial" w:cs="Arial"/>
          <w:b/>
          <w:color w:val="000000"/>
          <w:sz w:val="24"/>
          <w:szCs w:val="24"/>
          <w:highlight w:val="yellow"/>
        </w:rPr>
      </w:pPr>
      <w:r w:rsidRPr="00D3007E">
        <w:rPr>
          <w:rFonts w:ascii="Arial" w:hAnsi="Arial" w:cs="Arial"/>
          <w:b/>
          <w:sz w:val="24"/>
          <w:szCs w:val="24"/>
          <w:highlight w:val="yellow"/>
        </w:rPr>
        <w:t>Nome completo</w:t>
      </w:r>
    </w:p>
    <w:p w14:paraId="1D8656E4" w14:textId="7E0999F7" w:rsidR="006348A3" w:rsidRPr="00D3007E" w:rsidRDefault="007A66C4" w:rsidP="00D3007E">
      <w:pPr>
        <w:pBdr>
          <w:top w:val="nil"/>
          <w:left w:val="nil"/>
          <w:bottom w:val="nil"/>
          <w:right w:val="nil"/>
          <w:between w:val="nil"/>
        </w:pBdr>
        <w:tabs>
          <w:tab w:val="left" w:pos="555"/>
          <w:tab w:val="left" w:pos="840"/>
          <w:tab w:val="left" w:pos="1140"/>
          <w:tab w:val="left" w:pos="1395"/>
          <w:tab w:val="left" w:pos="1650"/>
          <w:tab w:val="left" w:pos="1965"/>
          <w:tab w:val="left" w:pos="2220"/>
          <w:tab w:val="left" w:pos="7336"/>
        </w:tabs>
        <w:spacing w:before="180" w:after="180" w:line="360" w:lineRule="auto"/>
        <w:ind w:right="57"/>
        <w:jc w:val="center"/>
        <w:rPr>
          <w:rFonts w:ascii="Arial" w:eastAsia="Calibri" w:hAnsi="Arial" w:cs="Arial"/>
          <w:color w:val="000000"/>
          <w:sz w:val="24"/>
          <w:szCs w:val="24"/>
        </w:rPr>
      </w:pPr>
      <w:r w:rsidRPr="00D3007E">
        <w:rPr>
          <w:rFonts w:ascii="Arial" w:eastAsia="Calibri" w:hAnsi="Arial" w:cs="Arial"/>
          <w:color w:val="000000"/>
          <w:sz w:val="24"/>
          <w:szCs w:val="24"/>
          <w:highlight w:val="yellow"/>
        </w:rPr>
        <w:t>Cargo</w:t>
      </w:r>
      <w:r w:rsidR="00D3007E" w:rsidRPr="00D3007E">
        <w:rPr>
          <w:rFonts w:ascii="Arial" w:eastAsia="Calibri" w:hAnsi="Arial" w:cs="Arial"/>
          <w:color w:val="000000"/>
          <w:sz w:val="24"/>
          <w:szCs w:val="24"/>
          <w:highlight w:val="yellow"/>
        </w:rPr>
        <w:t>/Função</w:t>
      </w:r>
      <w:r w:rsidRPr="00D3007E">
        <w:rPr>
          <w:rFonts w:ascii="Arial" w:eastAsia="Calibri" w:hAnsi="Arial" w:cs="Arial"/>
          <w:color w:val="000000"/>
          <w:sz w:val="24"/>
          <w:szCs w:val="24"/>
          <w:highlight w:val="yellow"/>
        </w:rPr>
        <w:t xml:space="preserve"> e Setor</w:t>
      </w:r>
    </w:p>
    <w:sectPr w:rsidR="006348A3" w:rsidRPr="00D3007E" w:rsidSect="00784E72">
      <w:headerReference w:type="default" r:id="rId13"/>
      <w:footerReference w:type="even" r:id="rId14"/>
      <w:footerReference w:type="default" r:id="rId15"/>
      <w:headerReference w:type="first" r:id="rId16"/>
      <w:footerReference w:type="first" r:id="rId17"/>
      <w:pgSz w:w="11906" w:h="16838" w:code="9"/>
      <w:pgMar w:top="1806" w:right="1416" w:bottom="709" w:left="1418" w:header="57" w:footer="58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1BAEA34" w14:textId="77777777" w:rsidR="00FD3BCC" w:rsidRDefault="00FD3BCC">
      <w:r>
        <w:separator/>
      </w:r>
    </w:p>
  </w:endnote>
  <w:endnote w:type="continuationSeparator" w:id="0">
    <w:p w14:paraId="55ABE144" w14:textId="77777777" w:rsidR="00FD3BCC" w:rsidRDefault="00FD3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OpenSymbol">
    <w:charset w:val="00"/>
    <w:family w:val="auto"/>
    <w:pitch w:val="variable"/>
    <w:sig w:usb0="800000AF" w:usb1="1001ECEA" w:usb2="00000000" w:usb3="00000000" w:csb0="80000001" w:csb1="00000000"/>
  </w:font>
  <w:font w:name="Arial Negrito">
    <w:panose1 w:val="020B0704020202020204"/>
    <w:charset w:val="00"/>
    <w:family w:val="swiss"/>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G Times">
    <w:altName w:val="Times New Roman"/>
    <w:charset w:val="00"/>
    <w:family w:val="roman"/>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DejaVu Sans">
    <w:charset w:val="00"/>
    <w:family w:val="swiss"/>
    <w:pitch w:val="variable"/>
    <w:sig w:usb0="E7002EFF" w:usb1="D200FDFF" w:usb2="0A246029" w:usb3="00000000" w:csb0="000001FF" w:csb1="00000000"/>
  </w:font>
  <w:font w:name="Apple Chancery">
    <w:altName w:val="Courier New"/>
    <w:charset w:val="B1"/>
    <w:family w:val="script"/>
    <w:pitch w:val="variable"/>
    <w:sig w:usb0="80000867" w:usb1="00000003" w:usb2="00000000" w:usb3="00000000" w:csb0="000001F3"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EBBC51" w14:textId="77777777" w:rsidR="00FD15AA" w:rsidRDefault="00FD15AA" w:rsidP="00D0553E">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6BA420E0" w14:textId="77777777" w:rsidR="00FD15AA" w:rsidRDefault="00FD15AA" w:rsidP="00D0553E">
    <w:pPr>
      <w:pStyle w:val="Rodap"/>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645445" w14:textId="10B9E34E" w:rsidR="00CF55FD" w:rsidRPr="00020C59" w:rsidRDefault="00CF55FD" w:rsidP="00CF55FD">
    <w:pPr>
      <w:pBdr>
        <w:top w:val="nil"/>
        <w:left w:val="nil"/>
        <w:bottom w:val="nil"/>
        <w:right w:val="nil"/>
        <w:between w:val="nil"/>
      </w:pBdr>
      <w:tabs>
        <w:tab w:val="center" w:pos="4252"/>
        <w:tab w:val="right" w:pos="8504"/>
      </w:tabs>
      <w:jc w:val="right"/>
      <w:rPr>
        <w:rFonts w:ascii="Arial" w:eastAsia="Arial" w:hAnsi="Arial" w:cs="Arial"/>
        <w:b/>
        <w:color w:val="000000"/>
      </w:rPr>
    </w:pPr>
    <w:r w:rsidRPr="00020C59">
      <w:rPr>
        <w:rFonts w:ascii="Arial" w:eastAsia="Arial" w:hAnsi="Arial" w:cs="Arial"/>
        <w:b/>
        <w:color w:val="000000"/>
      </w:rPr>
      <w:t xml:space="preserve">Página </w:t>
    </w:r>
    <w:r w:rsidRPr="00020C59">
      <w:rPr>
        <w:rFonts w:ascii="Arial" w:eastAsia="Arial" w:hAnsi="Arial" w:cs="Arial"/>
        <w:b/>
        <w:color w:val="000000"/>
      </w:rPr>
      <w:fldChar w:fldCharType="begin"/>
    </w:r>
    <w:r w:rsidRPr="00020C59">
      <w:rPr>
        <w:rFonts w:ascii="Arial" w:eastAsia="Arial" w:hAnsi="Arial" w:cs="Arial"/>
        <w:b/>
        <w:color w:val="000000"/>
      </w:rPr>
      <w:instrText>PAGE</w:instrText>
    </w:r>
    <w:r w:rsidRPr="00020C59">
      <w:rPr>
        <w:rFonts w:ascii="Arial" w:eastAsia="Arial" w:hAnsi="Arial" w:cs="Arial"/>
        <w:b/>
        <w:color w:val="000000"/>
      </w:rPr>
      <w:fldChar w:fldCharType="separate"/>
    </w:r>
    <w:r>
      <w:rPr>
        <w:rFonts w:ascii="Arial" w:eastAsia="Arial" w:hAnsi="Arial" w:cs="Arial"/>
        <w:b/>
        <w:color w:val="000000"/>
      </w:rPr>
      <w:t>11</w:t>
    </w:r>
    <w:r w:rsidRPr="00020C59">
      <w:rPr>
        <w:rFonts w:ascii="Arial" w:eastAsia="Arial" w:hAnsi="Arial" w:cs="Arial"/>
        <w:b/>
        <w:color w:val="000000"/>
      </w:rPr>
      <w:fldChar w:fldCharType="end"/>
    </w:r>
    <w:r w:rsidRPr="00020C59">
      <w:rPr>
        <w:rFonts w:ascii="Arial" w:eastAsia="Arial" w:hAnsi="Arial" w:cs="Arial"/>
        <w:b/>
        <w:color w:val="000000"/>
      </w:rPr>
      <w:t xml:space="preserve"> de </w:t>
    </w:r>
    <w:r w:rsidRPr="00020C59">
      <w:rPr>
        <w:rFonts w:ascii="Arial" w:eastAsia="Arial" w:hAnsi="Arial" w:cs="Arial"/>
        <w:b/>
        <w:color w:val="000000"/>
      </w:rPr>
      <w:fldChar w:fldCharType="begin"/>
    </w:r>
    <w:r w:rsidRPr="00020C59">
      <w:rPr>
        <w:rFonts w:ascii="Arial" w:eastAsia="Arial" w:hAnsi="Arial" w:cs="Arial"/>
        <w:b/>
        <w:color w:val="000000"/>
      </w:rPr>
      <w:instrText>NUMPAGES</w:instrText>
    </w:r>
    <w:r w:rsidRPr="00020C59">
      <w:rPr>
        <w:rFonts w:ascii="Arial" w:eastAsia="Arial" w:hAnsi="Arial" w:cs="Arial"/>
        <w:b/>
        <w:color w:val="000000"/>
      </w:rPr>
      <w:fldChar w:fldCharType="separate"/>
    </w:r>
    <w:r>
      <w:rPr>
        <w:rFonts w:ascii="Arial" w:eastAsia="Arial" w:hAnsi="Arial" w:cs="Arial"/>
        <w:b/>
        <w:color w:val="000000"/>
      </w:rPr>
      <w:t>11</w:t>
    </w:r>
    <w:r w:rsidRPr="00020C59">
      <w:rPr>
        <w:rFonts w:ascii="Arial" w:eastAsia="Arial" w:hAnsi="Arial" w:cs="Arial"/>
        <w:b/>
        <w:color w:val="000000"/>
      </w:rPr>
      <w:fldChar w:fldCharType="end"/>
    </w:r>
  </w:p>
  <w:p w14:paraId="6B01CC81" w14:textId="77777777" w:rsidR="00CF55FD" w:rsidRPr="00020C59" w:rsidRDefault="00CF55FD" w:rsidP="00CF55FD">
    <w:pPr>
      <w:pBdr>
        <w:top w:val="nil"/>
        <w:left w:val="nil"/>
        <w:bottom w:val="nil"/>
        <w:right w:val="nil"/>
        <w:between w:val="nil"/>
      </w:pBdr>
      <w:tabs>
        <w:tab w:val="center" w:pos="4252"/>
        <w:tab w:val="right" w:pos="8504"/>
      </w:tabs>
      <w:rPr>
        <w:rFonts w:ascii="Arial" w:hAnsi="Arial" w:cs="Arial"/>
        <w:color w:val="548DD4"/>
      </w:rPr>
    </w:pPr>
    <w:r w:rsidRPr="00020C59">
      <w:rPr>
        <w:rFonts w:ascii="Arial" w:hAnsi="Arial" w:cs="Arial"/>
        <w:color w:val="548DD4"/>
      </w:rPr>
      <w:tab/>
    </w:r>
    <w:r w:rsidRPr="00020C59">
      <w:rPr>
        <w:rFonts w:ascii="Arial" w:hAnsi="Arial" w:cs="Arial"/>
        <w:color w:val="548DD4"/>
      </w:rPr>
      <w:tab/>
    </w:r>
  </w:p>
  <w:p w14:paraId="3F0F715E" w14:textId="77777777" w:rsidR="00CF55FD" w:rsidRPr="00020C59" w:rsidRDefault="00CF55FD" w:rsidP="00CF55FD">
    <w:pPr>
      <w:pBdr>
        <w:top w:val="nil"/>
        <w:left w:val="nil"/>
        <w:bottom w:val="nil"/>
        <w:right w:val="nil"/>
        <w:between w:val="nil"/>
      </w:pBdr>
      <w:tabs>
        <w:tab w:val="center" w:pos="4252"/>
        <w:tab w:val="right" w:pos="8504"/>
      </w:tabs>
      <w:spacing w:line="360" w:lineRule="auto"/>
      <w:ind w:left="-284" w:right="-285"/>
      <w:jc w:val="center"/>
      <w:rPr>
        <w:rFonts w:ascii="Arial" w:eastAsia="Arial" w:hAnsi="Arial" w:cs="Arial"/>
        <w:color w:val="000000"/>
      </w:rPr>
    </w:pPr>
    <w:r w:rsidRPr="00020C59">
      <w:rPr>
        <w:rFonts w:ascii="Arial" w:eastAsia="Arial" w:hAnsi="Arial" w:cs="Arial"/>
        <w:color w:val="000000"/>
      </w:rPr>
      <w:t>SIA</w:t>
    </w:r>
    <w:r>
      <w:rPr>
        <w:rFonts w:ascii="Arial" w:eastAsia="Arial" w:hAnsi="Arial" w:cs="Arial"/>
        <w:color w:val="000000"/>
      </w:rPr>
      <w:t xml:space="preserve">, TRECHO 17, LT </w:t>
    </w:r>
    <w:r w:rsidRPr="00020C59">
      <w:rPr>
        <w:rFonts w:ascii="Arial" w:eastAsia="Arial" w:hAnsi="Arial" w:cs="Arial"/>
        <w:color w:val="000000"/>
      </w:rPr>
      <w:t>810, CEP: 71.200-2</w:t>
    </w:r>
    <w:r>
      <w:rPr>
        <w:rFonts w:ascii="Arial" w:eastAsia="Arial" w:hAnsi="Arial" w:cs="Arial"/>
        <w:color w:val="000000"/>
      </w:rPr>
      <w:t>60</w:t>
    </w:r>
    <w:r w:rsidRPr="00020C59">
      <w:rPr>
        <w:rFonts w:ascii="Arial" w:eastAsia="Arial" w:hAnsi="Arial" w:cs="Arial"/>
        <w:color w:val="000000"/>
      </w:rPr>
      <w:t xml:space="preserve"> – Brasília/DF</w:t>
    </w:r>
  </w:p>
  <w:p w14:paraId="4E7CEA68" w14:textId="77777777" w:rsidR="00FD15AA" w:rsidRPr="00CF55FD" w:rsidRDefault="00CF55FD" w:rsidP="00CF55FD">
    <w:pPr>
      <w:pBdr>
        <w:top w:val="nil"/>
        <w:left w:val="nil"/>
        <w:bottom w:val="nil"/>
        <w:right w:val="nil"/>
        <w:between w:val="nil"/>
      </w:pBdr>
      <w:tabs>
        <w:tab w:val="center" w:pos="4252"/>
        <w:tab w:val="right" w:pos="8504"/>
      </w:tabs>
      <w:spacing w:line="360" w:lineRule="auto"/>
      <w:ind w:left="-284" w:right="-285"/>
      <w:jc w:val="center"/>
      <w:rPr>
        <w:rFonts w:ascii="Arial" w:eastAsia="Apple Chancery" w:hAnsi="Arial" w:cs="Arial"/>
        <w:color w:val="000000"/>
      </w:rPr>
    </w:pPr>
    <w:r w:rsidRPr="00020C59">
      <w:rPr>
        <w:rFonts w:ascii="Arial" w:eastAsia="Arial" w:hAnsi="Arial" w:cs="Arial"/>
        <w:color w:val="000000"/>
      </w:rPr>
      <w:t>Tel.:(61) 3035-3800</w:t>
    </w:r>
    <w:r w:rsidR="00344A6E">
      <w:rPr>
        <w:rFonts w:ascii="Arial" w:eastAsia="Arial" w:hAnsi="Arial" w:cs="Arial"/>
        <w:color w:val="000000"/>
      </w:rPr>
      <w:t xml:space="preserve"> </w:t>
    </w:r>
    <w:r w:rsidRPr="00020C59">
      <w:rPr>
        <w:rFonts w:ascii="Arial" w:eastAsia="Arial" w:hAnsi="Arial" w:cs="Arial"/>
        <w:color w:val="000000"/>
      </w:rPr>
      <w:t xml:space="preserve">– Site: </w:t>
    </w:r>
    <w:hyperlink r:id="rId1">
      <w:r w:rsidRPr="00020C59">
        <w:rPr>
          <w:rFonts w:ascii="Arial" w:eastAsia="Arial" w:hAnsi="Arial" w:cs="Arial"/>
          <w:color w:val="000080"/>
          <w:u w:val="single"/>
        </w:rPr>
        <w:t>www.coffito.gov.br</w:t>
      </w:r>
    </w:hyperlink>
    <w:r w:rsidRPr="00020C59">
      <w:rPr>
        <w:rFonts w:ascii="Arial" w:eastAsia="Apple Chancery" w:hAnsi="Arial" w:cs="Arial"/>
        <w:color w:val="000000"/>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7800BC" w14:textId="39E0E9DD" w:rsidR="00CF55FD" w:rsidRPr="00020C59" w:rsidRDefault="00CF55FD" w:rsidP="00CF55FD">
    <w:pPr>
      <w:pBdr>
        <w:top w:val="nil"/>
        <w:left w:val="nil"/>
        <w:bottom w:val="nil"/>
        <w:right w:val="nil"/>
        <w:between w:val="nil"/>
      </w:pBdr>
      <w:tabs>
        <w:tab w:val="center" w:pos="4252"/>
        <w:tab w:val="right" w:pos="8504"/>
      </w:tabs>
      <w:jc w:val="right"/>
      <w:rPr>
        <w:rFonts w:ascii="Arial" w:eastAsia="Arial" w:hAnsi="Arial" w:cs="Arial"/>
        <w:b/>
        <w:color w:val="000000"/>
      </w:rPr>
    </w:pPr>
    <w:r w:rsidRPr="00020C59">
      <w:rPr>
        <w:rFonts w:ascii="Arial" w:eastAsia="Arial" w:hAnsi="Arial" w:cs="Arial"/>
        <w:b/>
        <w:color w:val="000000"/>
      </w:rPr>
      <w:t xml:space="preserve">Página </w:t>
    </w:r>
    <w:r w:rsidRPr="00020C59">
      <w:rPr>
        <w:rFonts w:ascii="Arial" w:eastAsia="Arial" w:hAnsi="Arial" w:cs="Arial"/>
        <w:b/>
        <w:color w:val="000000"/>
      </w:rPr>
      <w:fldChar w:fldCharType="begin"/>
    </w:r>
    <w:r w:rsidRPr="00020C59">
      <w:rPr>
        <w:rFonts w:ascii="Arial" w:eastAsia="Arial" w:hAnsi="Arial" w:cs="Arial"/>
        <w:b/>
        <w:color w:val="000000"/>
      </w:rPr>
      <w:instrText>PAGE</w:instrText>
    </w:r>
    <w:r w:rsidRPr="00020C59">
      <w:rPr>
        <w:rFonts w:ascii="Arial" w:eastAsia="Arial" w:hAnsi="Arial" w:cs="Arial"/>
        <w:b/>
        <w:color w:val="000000"/>
      </w:rPr>
      <w:fldChar w:fldCharType="separate"/>
    </w:r>
    <w:r>
      <w:rPr>
        <w:rFonts w:ascii="Arial" w:eastAsia="Arial" w:hAnsi="Arial" w:cs="Arial"/>
        <w:b/>
        <w:color w:val="000000"/>
      </w:rPr>
      <w:t>11</w:t>
    </w:r>
    <w:r w:rsidRPr="00020C59">
      <w:rPr>
        <w:rFonts w:ascii="Arial" w:eastAsia="Arial" w:hAnsi="Arial" w:cs="Arial"/>
        <w:b/>
        <w:color w:val="000000"/>
      </w:rPr>
      <w:fldChar w:fldCharType="end"/>
    </w:r>
    <w:r w:rsidRPr="00020C59">
      <w:rPr>
        <w:rFonts w:ascii="Arial" w:eastAsia="Arial" w:hAnsi="Arial" w:cs="Arial"/>
        <w:b/>
        <w:color w:val="000000"/>
      </w:rPr>
      <w:t xml:space="preserve"> de </w:t>
    </w:r>
    <w:r w:rsidRPr="00020C59">
      <w:rPr>
        <w:rFonts w:ascii="Arial" w:eastAsia="Arial" w:hAnsi="Arial" w:cs="Arial"/>
        <w:b/>
        <w:color w:val="000000"/>
      </w:rPr>
      <w:fldChar w:fldCharType="begin"/>
    </w:r>
    <w:r w:rsidRPr="00020C59">
      <w:rPr>
        <w:rFonts w:ascii="Arial" w:eastAsia="Arial" w:hAnsi="Arial" w:cs="Arial"/>
        <w:b/>
        <w:color w:val="000000"/>
      </w:rPr>
      <w:instrText>NUMPAGES</w:instrText>
    </w:r>
    <w:r w:rsidRPr="00020C59">
      <w:rPr>
        <w:rFonts w:ascii="Arial" w:eastAsia="Arial" w:hAnsi="Arial" w:cs="Arial"/>
        <w:b/>
        <w:color w:val="000000"/>
      </w:rPr>
      <w:fldChar w:fldCharType="separate"/>
    </w:r>
    <w:r>
      <w:rPr>
        <w:rFonts w:ascii="Arial" w:eastAsia="Arial" w:hAnsi="Arial" w:cs="Arial"/>
        <w:b/>
        <w:color w:val="000000"/>
      </w:rPr>
      <w:t>11</w:t>
    </w:r>
    <w:r w:rsidRPr="00020C59">
      <w:rPr>
        <w:rFonts w:ascii="Arial" w:eastAsia="Arial" w:hAnsi="Arial" w:cs="Arial"/>
        <w:b/>
        <w:color w:val="000000"/>
      </w:rPr>
      <w:fldChar w:fldCharType="end"/>
    </w:r>
  </w:p>
  <w:p w14:paraId="5EC1266E" w14:textId="77777777" w:rsidR="00CF55FD" w:rsidRPr="00020C59" w:rsidRDefault="00CF55FD" w:rsidP="00CF55FD">
    <w:pPr>
      <w:pBdr>
        <w:top w:val="nil"/>
        <w:left w:val="nil"/>
        <w:bottom w:val="nil"/>
        <w:right w:val="nil"/>
        <w:between w:val="nil"/>
      </w:pBdr>
      <w:tabs>
        <w:tab w:val="center" w:pos="4252"/>
        <w:tab w:val="right" w:pos="8504"/>
      </w:tabs>
      <w:rPr>
        <w:rFonts w:ascii="Arial" w:hAnsi="Arial" w:cs="Arial"/>
        <w:color w:val="548DD4"/>
      </w:rPr>
    </w:pPr>
    <w:r w:rsidRPr="00020C59">
      <w:rPr>
        <w:rFonts w:ascii="Arial" w:hAnsi="Arial" w:cs="Arial"/>
        <w:color w:val="548DD4"/>
      </w:rPr>
      <w:tab/>
    </w:r>
    <w:r w:rsidRPr="00020C59">
      <w:rPr>
        <w:rFonts w:ascii="Arial" w:hAnsi="Arial" w:cs="Arial"/>
        <w:color w:val="548DD4"/>
      </w:rPr>
      <w:tab/>
    </w:r>
  </w:p>
  <w:p w14:paraId="32EC26A6" w14:textId="77777777" w:rsidR="00CF55FD" w:rsidRPr="00020C59" w:rsidRDefault="00CF55FD" w:rsidP="00CF55FD">
    <w:pPr>
      <w:pBdr>
        <w:top w:val="nil"/>
        <w:left w:val="nil"/>
        <w:bottom w:val="nil"/>
        <w:right w:val="nil"/>
        <w:between w:val="nil"/>
      </w:pBdr>
      <w:tabs>
        <w:tab w:val="center" w:pos="4252"/>
        <w:tab w:val="right" w:pos="8504"/>
      </w:tabs>
      <w:spacing w:line="360" w:lineRule="auto"/>
      <w:ind w:left="-284" w:right="-285"/>
      <w:jc w:val="center"/>
      <w:rPr>
        <w:rFonts w:ascii="Arial" w:eastAsia="Arial" w:hAnsi="Arial" w:cs="Arial"/>
        <w:color w:val="000000"/>
      </w:rPr>
    </w:pPr>
    <w:r w:rsidRPr="00020C59">
      <w:rPr>
        <w:rFonts w:ascii="Arial" w:eastAsia="Arial" w:hAnsi="Arial" w:cs="Arial"/>
        <w:color w:val="000000"/>
      </w:rPr>
      <w:t>SIA</w:t>
    </w:r>
    <w:r>
      <w:rPr>
        <w:rFonts w:ascii="Arial" w:eastAsia="Arial" w:hAnsi="Arial" w:cs="Arial"/>
        <w:color w:val="000000"/>
      </w:rPr>
      <w:t xml:space="preserve">, TRECHO 17, LT </w:t>
    </w:r>
    <w:r w:rsidRPr="00020C59">
      <w:rPr>
        <w:rFonts w:ascii="Arial" w:eastAsia="Arial" w:hAnsi="Arial" w:cs="Arial"/>
        <w:color w:val="000000"/>
      </w:rPr>
      <w:t>810, CEP: 71.200-2</w:t>
    </w:r>
    <w:r>
      <w:rPr>
        <w:rFonts w:ascii="Arial" w:eastAsia="Arial" w:hAnsi="Arial" w:cs="Arial"/>
        <w:color w:val="000000"/>
      </w:rPr>
      <w:t>60</w:t>
    </w:r>
    <w:r w:rsidRPr="00020C59">
      <w:rPr>
        <w:rFonts w:ascii="Arial" w:eastAsia="Arial" w:hAnsi="Arial" w:cs="Arial"/>
        <w:color w:val="000000"/>
      </w:rPr>
      <w:t xml:space="preserve"> – Brasília/DF</w:t>
    </w:r>
  </w:p>
  <w:p w14:paraId="28937C3B" w14:textId="0243063D" w:rsidR="00FD15AA" w:rsidRPr="00CF55FD" w:rsidRDefault="00CF55FD" w:rsidP="00CF55FD">
    <w:pPr>
      <w:pBdr>
        <w:top w:val="nil"/>
        <w:left w:val="nil"/>
        <w:bottom w:val="nil"/>
        <w:right w:val="nil"/>
        <w:between w:val="nil"/>
      </w:pBdr>
      <w:tabs>
        <w:tab w:val="center" w:pos="4252"/>
        <w:tab w:val="right" w:pos="8504"/>
      </w:tabs>
      <w:spacing w:line="360" w:lineRule="auto"/>
      <w:ind w:left="-284" w:right="-285"/>
      <w:jc w:val="center"/>
      <w:rPr>
        <w:rFonts w:ascii="Arial" w:eastAsia="Apple Chancery" w:hAnsi="Arial" w:cs="Arial"/>
        <w:color w:val="000000"/>
      </w:rPr>
    </w:pPr>
    <w:r w:rsidRPr="00020C59">
      <w:rPr>
        <w:rFonts w:ascii="Arial" w:eastAsia="Arial" w:hAnsi="Arial" w:cs="Arial"/>
        <w:color w:val="000000"/>
      </w:rPr>
      <w:t xml:space="preserve">Tel.:(61) 3035-3800 – Site: </w:t>
    </w:r>
    <w:hyperlink r:id="rId1">
      <w:r w:rsidRPr="00020C59">
        <w:rPr>
          <w:rFonts w:ascii="Arial" w:eastAsia="Arial" w:hAnsi="Arial" w:cs="Arial"/>
          <w:color w:val="000080"/>
          <w:u w:val="single"/>
        </w:rPr>
        <w:t>www.coffito.gov.br</w:t>
      </w:r>
    </w:hyperlink>
    <w:r w:rsidRPr="00020C59">
      <w:rPr>
        <w:rFonts w:ascii="Arial" w:eastAsia="Apple Chancery" w:hAnsi="Arial" w:cs="Arial"/>
        <w:color w:val="00000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1469996" w14:textId="77777777" w:rsidR="00FD3BCC" w:rsidRDefault="00FD3BCC">
      <w:r>
        <w:separator/>
      </w:r>
    </w:p>
  </w:footnote>
  <w:footnote w:type="continuationSeparator" w:id="0">
    <w:p w14:paraId="4E007A13" w14:textId="77777777" w:rsidR="00FD3BCC" w:rsidRDefault="00FD3BCC">
      <w:r>
        <w:continuationSeparator/>
      </w:r>
    </w:p>
  </w:footnote>
  <w:footnote w:id="1">
    <w:p w14:paraId="13E949F3" w14:textId="0708B26B" w:rsidR="00001528" w:rsidRDefault="00001528" w:rsidP="00001528">
      <w:pPr>
        <w:pStyle w:val="Textodenotaderodap"/>
      </w:pPr>
      <w:r>
        <w:rPr>
          <w:rStyle w:val="Refdenotaderodap"/>
        </w:rPr>
        <w:footnoteRef/>
      </w:r>
      <w:r>
        <w:t xml:space="preserve"> </w:t>
      </w:r>
      <w:r w:rsidRPr="004514F4">
        <w:rPr>
          <w:rFonts w:asciiTheme="minorHAnsi" w:hAnsiTheme="minorHAnsi" w:cstheme="minorHAnsi"/>
        </w:rPr>
        <w:t>Disponível em:</w:t>
      </w:r>
      <w:r w:rsidR="007A66C4">
        <w:rPr>
          <w:rFonts w:asciiTheme="minorHAnsi" w:hAnsiTheme="minorHAnsi" w:cstheme="minorHAnsi"/>
        </w:rPr>
        <w:t xml:space="preserve"> </w:t>
      </w:r>
      <w:r w:rsidR="007A66C4">
        <w:t>link do pncp</w:t>
      </w:r>
      <w:r w:rsidR="004514F4">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7D8021" w14:textId="77777777" w:rsidR="00784E72" w:rsidRDefault="00784E72" w:rsidP="00784E72">
    <w:pPr>
      <w:pStyle w:val="Cabealho"/>
      <w:jc w:val="center"/>
    </w:pPr>
    <w:r>
      <w:rPr>
        <w:noProof/>
      </w:rPr>
      <w:drawing>
        <wp:inline distT="0" distB="0" distL="0" distR="0" wp14:anchorId="27A9434A" wp14:editId="2387246F">
          <wp:extent cx="2840541" cy="1529524"/>
          <wp:effectExtent l="0" t="0" r="0" b="0"/>
          <wp:docPr id="1858359935" name="Image 2" descr="Texto&#10;&#10;O conteúdo gerado por IA pode estar incorreto."/>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81816692" name="Image 2" descr="Texto&#10;&#10;O conteúdo gerado por IA pode estar incorreto."/>
                  <pic:cNvPicPr/>
                </pic:nvPicPr>
                <pic:blipFill>
                  <a:blip r:embed="rId1" cstate="print"/>
                  <a:stretch>
                    <a:fillRect/>
                  </a:stretch>
                </pic:blipFill>
                <pic:spPr>
                  <a:xfrm>
                    <a:off x="0" y="0"/>
                    <a:ext cx="2840541" cy="1529524"/>
                  </a:xfrm>
                  <a:prstGeom prst="rect">
                    <a:avLst/>
                  </a:prstGeom>
                </pic:spPr>
              </pic:pic>
            </a:graphicData>
          </a:graphic>
        </wp:inline>
      </w:drawing>
    </w:r>
  </w:p>
  <w:p w14:paraId="69D7670D" w14:textId="6B71334B" w:rsidR="00FD15AA" w:rsidRPr="00784E72" w:rsidRDefault="00FD15AA" w:rsidP="00784E72">
    <w:pPr>
      <w:pStyle w:val="Cabealh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61A3C4" w14:textId="77777777" w:rsidR="000C3254" w:rsidRDefault="000C3254" w:rsidP="000C3254">
    <w:pPr>
      <w:pStyle w:val="Cabealho"/>
      <w:jc w:val="center"/>
    </w:pPr>
    <w:r>
      <w:rPr>
        <w:noProof/>
      </w:rPr>
      <w:drawing>
        <wp:inline distT="0" distB="0" distL="0" distR="0" wp14:anchorId="06D47F7B" wp14:editId="212B4D07">
          <wp:extent cx="2840541" cy="1529524"/>
          <wp:effectExtent l="0" t="0" r="0" b="0"/>
          <wp:docPr id="303610234" name="Image 2" descr="Texto&#10;&#10;O conteúdo gerado por IA pode estar incorreto."/>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81816692" name="Image 2" descr="Texto&#10;&#10;O conteúdo gerado por IA pode estar incorreto."/>
                  <pic:cNvPicPr/>
                </pic:nvPicPr>
                <pic:blipFill>
                  <a:blip r:embed="rId1" cstate="print"/>
                  <a:stretch>
                    <a:fillRect/>
                  </a:stretch>
                </pic:blipFill>
                <pic:spPr>
                  <a:xfrm>
                    <a:off x="0" y="0"/>
                    <a:ext cx="2840541" cy="1529524"/>
                  </a:xfrm>
                  <a:prstGeom prst="rect">
                    <a:avLst/>
                  </a:prstGeom>
                </pic:spPr>
              </pic:pic>
            </a:graphicData>
          </a:graphic>
        </wp:inline>
      </w:drawing>
    </w:r>
  </w:p>
  <w:p w14:paraId="1A4A63A3" w14:textId="2D46ECA1" w:rsidR="00FD15AA" w:rsidRPr="000C3254" w:rsidRDefault="00FD15AA" w:rsidP="000C3254">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name w:val="WW8Num1"/>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lef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lef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left"/>
      <w:pPr>
        <w:tabs>
          <w:tab w:val="num" w:pos="6120"/>
        </w:tabs>
        <w:ind w:left="6120" w:hanging="180"/>
      </w:pPr>
    </w:lvl>
  </w:abstractNum>
  <w:abstractNum w:abstractNumId="1" w15:restartNumberingAfterBreak="0">
    <w:nsid w:val="00000002"/>
    <w:multiLevelType w:val="multilevel"/>
    <w:tmpl w:val="00000002"/>
    <w:name w:val="WW8Num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2" w15:restartNumberingAfterBreak="0">
    <w:nsid w:val="00000003"/>
    <w:multiLevelType w:val="multilevel"/>
    <w:tmpl w:val="00000003"/>
    <w:name w:val="WW8Num5"/>
    <w:lvl w:ilvl="0">
      <w:start w:val="1"/>
      <w:numFmt w:val="decimal"/>
      <w:lvlText w:val="%1"/>
      <w:lvlJc w:val="left"/>
      <w:pPr>
        <w:tabs>
          <w:tab w:val="num" w:pos="360"/>
        </w:tabs>
        <w:ind w:left="360" w:hanging="360"/>
      </w:pPr>
      <w:rPr>
        <w:rFonts w:ascii="Arial" w:hAnsi="Arial" w:cs="Arial" w:hint="default"/>
        <w:b/>
        <w:sz w:val="22"/>
        <w:szCs w:val="22"/>
      </w:rPr>
    </w:lvl>
    <w:lvl w:ilvl="1">
      <w:start w:val="1"/>
      <w:numFmt w:val="decimal"/>
      <w:lvlText w:val="%1.%2"/>
      <w:lvlJc w:val="left"/>
      <w:pPr>
        <w:tabs>
          <w:tab w:val="num" w:pos="360"/>
        </w:tabs>
        <w:ind w:left="360" w:hanging="360"/>
      </w:pPr>
      <w:rPr>
        <w:rFonts w:ascii="Arial" w:hAnsi="Arial" w:cs="Arial" w:hint="default"/>
        <w:color w:val="auto"/>
        <w:sz w:val="22"/>
        <w:szCs w:val="22"/>
      </w:rPr>
    </w:lvl>
    <w:lvl w:ilvl="2">
      <w:start w:val="1"/>
      <w:numFmt w:val="decimal"/>
      <w:lvlText w:val="%1.%2.%3"/>
      <w:lvlJc w:val="left"/>
      <w:pPr>
        <w:tabs>
          <w:tab w:val="num" w:pos="720"/>
        </w:tabs>
        <w:ind w:left="720" w:hanging="720"/>
      </w:pPr>
      <w:rPr>
        <w:rFonts w:ascii="Arial" w:hAnsi="Arial" w:cs="Arial" w:hint="default"/>
        <w:b/>
        <w:sz w:val="22"/>
        <w:szCs w:val="22"/>
      </w:rPr>
    </w:lvl>
    <w:lvl w:ilvl="3">
      <w:start w:val="1"/>
      <w:numFmt w:val="decimal"/>
      <w:lvlText w:val="%1.%2.%3.%4"/>
      <w:lvlJc w:val="left"/>
      <w:pPr>
        <w:tabs>
          <w:tab w:val="num" w:pos="1080"/>
        </w:tabs>
        <w:ind w:left="1080" w:hanging="1080"/>
      </w:pPr>
      <w:rPr>
        <w:rFonts w:ascii="Arial" w:hAnsi="Arial" w:cs="Arial" w:hint="default"/>
        <w:b/>
        <w:sz w:val="22"/>
        <w:szCs w:val="22"/>
      </w:rPr>
    </w:lvl>
    <w:lvl w:ilvl="4">
      <w:start w:val="1"/>
      <w:numFmt w:val="decimal"/>
      <w:lvlText w:val="%1.%2.%3.%4.%5"/>
      <w:lvlJc w:val="left"/>
      <w:pPr>
        <w:tabs>
          <w:tab w:val="num" w:pos="1080"/>
        </w:tabs>
        <w:ind w:left="1080" w:hanging="1080"/>
      </w:pPr>
      <w:rPr>
        <w:rFonts w:ascii="Arial" w:hAnsi="Arial" w:cs="Arial" w:hint="default"/>
        <w:b/>
        <w:sz w:val="22"/>
        <w:szCs w:val="22"/>
      </w:rPr>
    </w:lvl>
    <w:lvl w:ilvl="5">
      <w:start w:val="1"/>
      <w:numFmt w:val="decimal"/>
      <w:lvlText w:val="%1.%2.%3.%4.%5.%6"/>
      <w:lvlJc w:val="left"/>
      <w:pPr>
        <w:tabs>
          <w:tab w:val="num" w:pos="1440"/>
        </w:tabs>
        <w:ind w:left="1440" w:hanging="1440"/>
      </w:pPr>
      <w:rPr>
        <w:rFonts w:ascii="Arial" w:hAnsi="Arial" w:cs="Arial" w:hint="default"/>
        <w:b/>
        <w:sz w:val="22"/>
        <w:szCs w:val="22"/>
      </w:rPr>
    </w:lvl>
    <w:lvl w:ilvl="6">
      <w:start w:val="1"/>
      <w:numFmt w:val="decimal"/>
      <w:lvlText w:val="%1.%2.%3.%4.%5.%6.%7"/>
      <w:lvlJc w:val="left"/>
      <w:pPr>
        <w:tabs>
          <w:tab w:val="num" w:pos="1440"/>
        </w:tabs>
        <w:ind w:left="1440" w:hanging="1440"/>
      </w:pPr>
      <w:rPr>
        <w:rFonts w:ascii="Arial" w:hAnsi="Arial" w:cs="Arial" w:hint="default"/>
        <w:b/>
        <w:sz w:val="22"/>
        <w:szCs w:val="22"/>
      </w:rPr>
    </w:lvl>
    <w:lvl w:ilvl="7">
      <w:start w:val="1"/>
      <w:numFmt w:val="decimal"/>
      <w:lvlText w:val="%1.%2.%3.%4.%5.%6.%7.%8"/>
      <w:lvlJc w:val="left"/>
      <w:pPr>
        <w:tabs>
          <w:tab w:val="num" w:pos="1800"/>
        </w:tabs>
        <w:ind w:left="1800" w:hanging="1800"/>
      </w:pPr>
      <w:rPr>
        <w:rFonts w:ascii="Arial" w:hAnsi="Arial" w:cs="Arial" w:hint="default"/>
        <w:b/>
        <w:sz w:val="22"/>
        <w:szCs w:val="22"/>
      </w:rPr>
    </w:lvl>
    <w:lvl w:ilvl="8">
      <w:start w:val="1"/>
      <w:numFmt w:val="decimal"/>
      <w:lvlText w:val="%1.%2.%3.%4.%5.%6.%7.%8.%9"/>
      <w:lvlJc w:val="left"/>
      <w:pPr>
        <w:tabs>
          <w:tab w:val="num" w:pos="1800"/>
        </w:tabs>
        <w:ind w:left="1800" w:hanging="1800"/>
      </w:pPr>
      <w:rPr>
        <w:rFonts w:ascii="Arial" w:hAnsi="Arial" w:cs="Arial" w:hint="default"/>
        <w:b/>
        <w:sz w:val="22"/>
        <w:szCs w:val="22"/>
      </w:rPr>
    </w:lvl>
  </w:abstractNum>
  <w:abstractNum w:abstractNumId="3" w15:restartNumberingAfterBreak="0">
    <w:nsid w:val="02215053"/>
    <w:multiLevelType w:val="multilevel"/>
    <w:tmpl w:val="ACC80B58"/>
    <w:styleLink w:val="RTFNum89"/>
    <w:lvl w:ilvl="0">
      <w:start w:val="1"/>
      <w:numFmt w:val="none"/>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 w15:restartNumberingAfterBreak="0">
    <w:nsid w:val="04251DB9"/>
    <w:multiLevelType w:val="multilevel"/>
    <w:tmpl w:val="DDD6E104"/>
    <w:styleLink w:val="RTFNum8"/>
    <w:lvl w:ilvl="0">
      <w:start w:val="1"/>
      <w:numFmt w:val="none"/>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 w15:restartNumberingAfterBreak="0">
    <w:nsid w:val="049F77F0"/>
    <w:multiLevelType w:val="multilevel"/>
    <w:tmpl w:val="26BC7F06"/>
    <w:styleLink w:val="RTFNum123"/>
    <w:lvl w:ilvl="0">
      <w:start w:val="1"/>
      <w:numFmt w:val="none"/>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 w15:restartNumberingAfterBreak="0">
    <w:nsid w:val="0671577A"/>
    <w:multiLevelType w:val="multilevel"/>
    <w:tmpl w:val="76BC9A78"/>
    <w:styleLink w:val="RTFNum177"/>
    <w:lvl w:ilvl="0">
      <w:start w:val="1"/>
      <w:numFmt w:val="none"/>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7" w15:restartNumberingAfterBreak="0">
    <w:nsid w:val="06772EC7"/>
    <w:multiLevelType w:val="multilevel"/>
    <w:tmpl w:val="73EA7512"/>
    <w:styleLink w:val="RTFNum139"/>
    <w:lvl w:ilvl="0">
      <w:start w:val="1"/>
      <w:numFmt w:val="none"/>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8" w15:restartNumberingAfterBreak="0">
    <w:nsid w:val="069F3777"/>
    <w:multiLevelType w:val="multilevel"/>
    <w:tmpl w:val="16368290"/>
    <w:styleLink w:val="RTFNum87"/>
    <w:lvl w:ilvl="0">
      <w:start w:val="1"/>
      <w:numFmt w:val="none"/>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9" w15:restartNumberingAfterBreak="0">
    <w:nsid w:val="08B52B1A"/>
    <w:multiLevelType w:val="multilevel"/>
    <w:tmpl w:val="77DC9E4C"/>
    <w:styleLink w:val="RTFNum150"/>
    <w:lvl w:ilvl="0">
      <w:start w:val="1"/>
      <w:numFmt w:val="none"/>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0" w15:restartNumberingAfterBreak="0">
    <w:nsid w:val="09675D76"/>
    <w:multiLevelType w:val="multilevel"/>
    <w:tmpl w:val="8FDA27BE"/>
    <w:styleLink w:val="RTFNum160"/>
    <w:lvl w:ilvl="0">
      <w:start w:val="1"/>
      <w:numFmt w:val="none"/>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1" w15:restartNumberingAfterBreak="0">
    <w:nsid w:val="098C7FA2"/>
    <w:multiLevelType w:val="multilevel"/>
    <w:tmpl w:val="69DEC5B6"/>
    <w:styleLink w:val="RTFNum47"/>
    <w:lvl w:ilvl="0">
      <w:start w:val="1"/>
      <w:numFmt w:val="none"/>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2" w15:restartNumberingAfterBreak="0">
    <w:nsid w:val="0A7D05FF"/>
    <w:multiLevelType w:val="multilevel"/>
    <w:tmpl w:val="511AC404"/>
    <w:styleLink w:val="RTFNum56"/>
    <w:lvl w:ilvl="0">
      <w:start w:val="1"/>
      <w:numFmt w:val="none"/>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3" w15:restartNumberingAfterBreak="0">
    <w:nsid w:val="0AD6699E"/>
    <w:multiLevelType w:val="multilevel"/>
    <w:tmpl w:val="221CD39C"/>
    <w:styleLink w:val="RTFNum91"/>
    <w:lvl w:ilvl="0">
      <w:start w:val="1"/>
      <w:numFmt w:val="none"/>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4" w15:restartNumberingAfterBreak="0">
    <w:nsid w:val="0AF20E9C"/>
    <w:multiLevelType w:val="multilevel"/>
    <w:tmpl w:val="5D3C42CC"/>
    <w:styleLink w:val="RTFNum86"/>
    <w:lvl w:ilvl="0">
      <w:start w:val="1"/>
      <w:numFmt w:val="none"/>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5" w15:restartNumberingAfterBreak="0">
    <w:nsid w:val="0B34018A"/>
    <w:multiLevelType w:val="multilevel"/>
    <w:tmpl w:val="56AEC9FC"/>
    <w:styleLink w:val="RTFNum41"/>
    <w:lvl w:ilvl="0">
      <w:start w:val="1"/>
      <w:numFmt w:val="none"/>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6" w15:restartNumberingAfterBreak="0">
    <w:nsid w:val="0B9A4672"/>
    <w:multiLevelType w:val="hybridMultilevel"/>
    <w:tmpl w:val="6B808B5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7" w15:restartNumberingAfterBreak="0">
    <w:nsid w:val="0D344702"/>
    <w:multiLevelType w:val="multilevel"/>
    <w:tmpl w:val="DC960816"/>
    <w:styleLink w:val="RTFNum49"/>
    <w:lvl w:ilvl="0">
      <w:start w:val="1"/>
      <w:numFmt w:val="none"/>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8" w15:restartNumberingAfterBreak="0">
    <w:nsid w:val="0DCF7F6E"/>
    <w:multiLevelType w:val="multilevel"/>
    <w:tmpl w:val="D6CCFA3E"/>
    <w:styleLink w:val="RTFNum154"/>
    <w:lvl w:ilvl="0">
      <w:start w:val="1"/>
      <w:numFmt w:val="none"/>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9" w15:restartNumberingAfterBreak="0">
    <w:nsid w:val="0E394B5F"/>
    <w:multiLevelType w:val="multilevel"/>
    <w:tmpl w:val="7E0E5778"/>
    <w:styleLink w:val="RTFNum110"/>
    <w:lvl w:ilvl="0">
      <w:start w:val="1"/>
      <w:numFmt w:val="none"/>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0" w15:restartNumberingAfterBreak="0">
    <w:nsid w:val="0E4E7D4A"/>
    <w:multiLevelType w:val="multilevel"/>
    <w:tmpl w:val="9CCA6B9A"/>
    <w:styleLink w:val="RTFNum162"/>
    <w:lvl w:ilvl="0">
      <w:start w:val="1"/>
      <w:numFmt w:val="none"/>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1" w15:restartNumberingAfterBreak="0">
    <w:nsid w:val="0EEF0B4B"/>
    <w:multiLevelType w:val="multilevel"/>
    <w:tmpl w:val="C4768228"/>
    <w:styleLink w:val="RTFNum17"/>
    <w:lvl w:ilvl="0">
      <w:start w:val="1"/>
      <w:numFmt w:val="none"/>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2" w15:restartNumberingAfterBreak="0">
    <w:nsid w:val="10802AA5"/>
    <w:multiLevelType w:val="hybridMultilevel"/>
    <w:tmpl w:val="D52A3D2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3" w15:restartNumberingAfterBreak="0">
    <w:nsid w:val="118F5152"/>
    <w:multiLevelType w:val="multilevel"/>
    <w:tmpl w:val="0C86CE86"/>
    <w:styleLink w:val="RTFNum67"/>
    <w:lvl w:ilvl="0">
      <w:start w:val="1"/>
      <w:numFmt w:val="none"/>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4" w15:restartNumberingAfterBreak="0">
    <w:nsid w:val="12114758"/>
    <w:multiLevelType w:val="multilevel"/>
    <w:tmpl w:val="6C347CF6"/>
    <w:styleLink w:val="RTFNum174"/>
    <w:lvl w:ilvl="0">
      <w:start w:val="1"/>
      <w:numFmt w:val="none"/>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5" w15:restartNumberingAfterBreak="0">
    <w:nsid w:val="12A6301C"/>
    <w:multiLevelType w:val="multilevel"/>
    <w:tmpl w:val="DF4A98E6"/>
    <w:styleLink w:val="RTFNum112"/>
    <w:lvl w:ilvl="0">
      <w:start w:val="1"/>
      <w:numFmt w:val="none"/>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6" w15:restartNumberingAfterBreak="0">
    <w:nsid w:val="12E63818"/>
    <w:multiLevelType w:val="multilevel"/>
    <w:tmpl w:val="7E40DE02"/>
    <w:styleLink w:val="RTFNum179"/>
    <w:lvl w:ilvl="0">
      <w:start w:val="1"/>
      <w:numFmt w:val="none"/>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7" w15:restartNumberingAfterBreak="0">
    <w:nsid w:val="134A32FA"/>
    <w:multiLevelType w:val="multilevel"/>
    <w:tmpl w:val="B9326086"/>
    <w:styleLink w:val="RTFNum53"/>
    <w:lvl w:ilvl="0">
      <w:start w:val="1"/>
      <w:numFmt w:val="none"/>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8" w15:restartNumberingAfterBreak="0">
    <w:nsid w:val="13C06CC9"/>
    <w:multiLevelType w:val="multilevel"/>
    <w:tmpl w:val="691859B8"/>
    <w:styleLink w:val="RTFNum34"/>
    <w:lvl w:ilvl="0">
      <w:start w:val="1"/>
      <w:numFmt w:val="none"/>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9" w15:restartNumberingAfterBreak="0">
    <w:nsid w:val="141A6625"/>
    <w:multiLevelType w:val="multilevel"/>
    <w:tmpl w:val="C32ADD7E"/>
    <w:styleLink w:val="RTFNum81"/>
    <w:lvl w:ilvl="0">
      <w:start w:val="1"/>
      <w:numFmt w:val="none"/>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0" w15:restartNumberingAfterBreak="0">
    <w:nsid w:val="14F36280"/>
    <w:multiLevelType w:val="hybridMultilevel"/>
    <w:tmpl w:val="043A7BB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1" w15:restartNumberingAfterBreak="0">
    <w:nsid w:val="15191C3D"/>
    <w:multiLevelType w:val="multilevel"/>
    <w:tmpl w:val="21EA55B2"/>
    <w:styleLink w:val="RTFNum16"/>
    <w:lvl w:ilvl="0">
      <w:start w:val="1"/>
      <w:numFmt w:val="none"/>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2" w15:restartNumberingAfterBreak="0">
    <w:nsid w:val="167700F9"/>
    <w:multiLevelType w:val="multilevel"/>
    <w:tmpl w:val="D93A331E"/>
    <w:styleLink w:val="RTFNum137"/>
    <w:lvl w:ilvl="0">
      <w:start w:val="1"/>
      <w:numFmt w:val="none"/>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3" w15:restartNumberingAfterBreak="0">
    <w:nsid w:val="17054407"/>
    <w:multiLevelType w:val="multilevel"/>
    <w:tmpl w:val="21367A42"/>
    <w:styleLink w:val="RTFNum43"/>
    <w:lvl w:ilvl="0">
      <w:start w:val="1"/>
      <w:numFmt w:val="none"/>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4" w15:restartNumberingAfterBreak="0">
    <w:nsid w:val="17E30658"/>
    <w:multiLevelType w:val="multilevel"/>
    <w:tmpl w:val="20687F84"/>
    <w:styleLink w:val="RTFNum58"/>
    <w:lvl w:ilvl="0">
      <w:start w:val="1"/>
      <w:numFmt w:val="none"/>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5" w15:restartNumberingAfterBreak="0">
    <w:nsid w:val="17FB2DAA"/>
    <w:multiLevelType w:val="multilevel"/>
    <w:tmpl w:val="083A0AA0"/>
    <w:styleLink w:val="RTFNum122"/>
    <w:lvl w:ilvl="0">
      <w:start w:val="1"/>
      <w:numFmt w:val="none"/>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6" w15:restartNumberingAfterBreak="0">
    <w:nsid w:val="183562BD"/>
    <w:multiLevelType w:val="hybridMultilevel"/>
    <w:tmpl w:val="8FD45EDC"/>
    <w:lvl w:ilvl="0" w:tplc="B6A09F42">
      <w:start w:val="1"/>
      <w:numFmt w:val="decimal"/>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7" w15:restartNumberingAfterBreak="0">
    <w:nsid w:val="18507715"/>
    <w:multiLevelType w:val="multilevel"/>
    <w:tmpl w:val="5592554A"/>
    <w:styleLink w:val="RTFNum32"/>
    <w:lvl w:ilvl="0">
      <w:start w:val="1"/>
      <w:numFmt w:val="none"/>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8" w15:restartNumberingAfterBreak="0">
    <w:nsid w:val="185952DC"/>
    <w:multiLevelType w:val="multilevel"/>
    <w:tmpl w:val="34F64270"/>
    <w:styleLink w:val="RTFNum37"/>
    <w:lvl w:ilvl="0">
      <w:start w:val="1"/>
      <w:numFmt w:val="none"/>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9" w15:restartNumberingAfterBreak="0">
    <w:nsid w:val="18760E16"/>
    <w:multiLevelType w:val="multilevel"/>
    <w:tmpl w:val="16DC6E64"/>
    <w:styleLink w:val="RTFNum148"/>
    <w:lvl w:ilvl="0">
      <w:start w:val="1"/>
      <w:numFmt w:val="none"/>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0" w15:restartNumberingAfterBreak="0">
    <w:nsid w:val="1956334D"/>
    <w:multiLevelType w:val="multilevel"/>
    <w:tmpl w:val="98687CA6"/>
    <w:styleLink w:val="RTFNum73"/>
    <w:lvl w:ilvl="0">
      <w:start w:val="1"/>
      <w:numFmt w:val="none"/>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1" w15:restartNumberingAfterBreak="0">
    <w:nsid w:val="1A195D1C"/>
    <w:multiLevelType w:val="multilevel"/>
    <w:tmpl w:val="8ABA6CB4"/>
    <w:styleLink w:val="RTFNum120"/>
    <w:lvl w:ilvl="0">
      <w:start w:val="1"/>
      <w:numFmt w:val="none"/>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2" w15:restartNumberingAfterBreak="0">
    <w:nsid w:val="1A475BB3"/>
    <w:multiLevelType w:val="multilevel"/>
    <w:tmpl w:val="42B2F692"/>
    <w:styleLink w:val="RTFNum38"/>
    <w:lvl w:ilvl="0">
      <w:start w:val="1"/>
      <w:numFmt w:val="none"/>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3" w15:restartNumberingAfterBreak="0">
    <w:nsid w:val="1ABF4C79"/>
    <w:multiLevelType w:val="multilevel"/>
    <w:tmpl w:val="0C9C11A0"/>
    <w:styleLink w:val="RTFNum14"/>
    <w:lvl w:ilvl="0">
      <w:start w:val="1"/>
      <w:numFmt w:val="none"/>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4" w15:restartNumberingAfterBreak="0">
    <w:nsid w:val="1B3F6515"/>
    <w:multiLevelType w:val="multilevel"/>
    <w:tmpl w:val="5D42498E"/>
    <w:styleLink w:val="RTFNum147"/>
    <w:lvl w:ilvl="0">
      <w:start w:val="1"/>
      <w:numFmt w:val="none"/>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5" w15:restartNumberingAfterBreak="0">
    <w:nsid w:val="1B6A5750"/>
    <w:multiLevelType w:val="multilevel"/>
    <w:tmpl w:val="D042FB94"/>
    <w:styleLink w:val="RTFNum55"/>
    <w:lvl w:ilvl="0">
      <w:start w:val="1"/>
      <w:numFmt w:val="none"/>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6" w15:restartNumberingAfterBreak="0">
    <w:nsid w:val="1BDD214B"/>
    <w:multiLevelType w:val="multilevel"/>
    <w:tmpl w:val="D9D66CB4"/>
    <w:styleLink w:val="RTFNum63"/>
    <w:lvl w:ilvl="0">
      <w:start w:val="1"/>
      <w:numFmt w:val="none"/>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7" w15:restartNumberingAfterBreak="0">
    <w:nsid w:val="1CDF47AA"/>
    <w:multiLevelType w:val="multilevel"/>
    <w:tmpl w:val="03007A96"/>
    <w:styleLink w:val="RTFNum99"/>
    <w:lvl w:ilvl="0">
      <w:start w:val="1"/>
      <w:numFmt w:val="none"/>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8" w15:restartNumberingAfterBreak="0">
    <w:nsid w:val="1D7966A3"/>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9" w15:restartNumberingAfterBreak="0">
    <w:nsid w:val="1DDF2F49"/>
    <w:multiLevelType w:val="multilevel"/>
    <w:tmpl w:val="606C8EE2"/>
    <w:styleLink w:val="RTFNum159"/>
    <w:lvl w:ilvl="0">
      <w:start w:val="1"/>
      <w:numFmt w:val="none"/>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0" w15:restartNumberingAfterBreak="0">
    <w:nsid w:val="1E427AB3"/>
    <w:multiLevelType w:val="multilevel"/>
    <w:tmpl w:val="0894667C"/>
    <w:styleLink w:val="RTFNum100"/>
    <w:lvl w:ilvl="0">
      <w:start w:val="1"/>
      <w:numFmt w:val="none"/>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1" w15:restartNumberingAfterBreak="0">
    <w:nsid w:val="1E63759D"/>
    <w:multiLevelType w:val="multilevel"/>
    <w:tmpl w:val="C37AA7B6"/>
    <w:styleLink w:val="RTFNum182"/>
    <w:lvl w:ilvl="0">
      <w:start w:val="1"/>
      <w:numFmt w:val="none"/>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2" w15:restartNumberingAfterBreak="0">
    <w:nsid w:val="1EFB4605"/>
    <w:multiLevelType w:val="multilevel"/>
    <w:tmpl w:val="E0826782"/>
    <w:styleLink w:val="RTFNum167"/>
    <w:lvl w:ilvl="0">
      <w:start w:val="1"/>
      <w:numFmt w:val="none"/>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3" w15:restartNumberingAfterBreak="0">
    <w:nsid w:val="1F6B772D"/>
    <w:multiLevelType w:val="multilevel"/>
    <w:tmpl w:val="843A19AA"/>
    <w:styleLink w:val="RTFNum76"/>
    <w:lvl w:ilvl="0">
      <w:start w:val="1"/>
      <w:numFmt w:val="none"/>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4" w15:restartNumberingAfterBreak="0">
    <w:nsid w:val="1F886757"/>
    <w:multiLevelType w:val="multilevel"/>
    <w:tmpl w:val="6DD84EDE"/>
    <w:styleLink w:val="RTFNum176"/>
    <w:lvl w:ilvl="0">
      <w:start w:val="1"/>
      <w:numFmt w:val="none"/>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5" w15:restartNumberingAfterBreak="0">
    <w:nsid w:val="1F9D149F"/>
    <w:multiLevelType w:val="multilevel"/>
    <w:tmpl w:val="B8EE29DC"/>
    <w:styleLink w:val="RTFNum80"/>
    <w:lvl w:ilvl="0">
      <w:start w:val="1"/>
      <w:numFmt w:val="none"/>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6" w15:restartNumberingAfterBreak="0">
    <w:nsid w:val="1FDC672B"/>
    <w:multiLevelType w:val="multilevel"/>
    <w:tmpl w:val="60A86824"/>
    <w:styleLink w:val="RTFNum172"/>
    <w:lvl w:ilvl="0">
      <w:start w:val="1"/>
      <w:numFmt w:val="none"/>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7" w15:restartNumberingAfterBreak="0">
    <w:nsid w:val="203E1C24"/>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8" w15:restartNumberingAfterBreak="0">
    <w:nsid w:val="216008AB"/>
    <w:multiLevelType w:val="multilevel"/>
    <w:tmpl w:val="53DE0230"/>
    <w:styleLink w:val="RTFNum166"/>
    <w:lvl w:ilvl="0">
      <w:start w:val="1"/>
      <w:numFmt w:val="none"/>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9" w15:restartNumberingAfterBreak="0">
    <w:nsid w:val="21EB5AEA"/>
    <w:multiLevelType w:val="multilevel"/>
    <w:tmpl w:val="F6D8423E"/>
    <w:styleLink w:val="RTFNum126"/>
    <w:lvl w:ilvl="0">
      <w:start w:val="1"/>
      <w:numFmt w:val="none"/>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0" w15:restartNumberingAfterBreak="0">
    <w:nsid w:val="22C63AA2"/>
    <w:multiLevelType w:val="multilevel"/>
    <w:tmpl w:val="46D241EA"/>
    <w:styleLink w:val="RTFNum42"/>
    <w:lvl w:ilvl="0">
      <w:start w:val="1"/>
      <w:numFmt w:val="none"/>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1" w15:restartNumberingAfterBreak="0">
    <w:nsid w:val="231D3ED5"/>
    <w:multiLevelType w:val="multilevel"/>
    <w:tmpl w:val="0416001F"/>
    <w:styleLink w:val="Estilo1"/>
    <w:lvl w:ilvl="0">
      <w:start w:val="2"/>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13"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2" w15:restartNumberingAfterBreak="0">
    <w:nsid w:val="234B1EB8"/>
    <w:multiLevelType w:val="multilevel"/>
    <w:tmpl w:val="8000216C"/>
    <w:styleLink w:val="RTFNum94"/>
    <w:lvl w:ilvl="0">
      <w:start w:val="1"/>
      <w:numFmt w:val="none"/>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3" w15:restartNumberingAfterBreak="0">
    <w:nsid w:val="23E95FFF"/>
    <w:multiLevelType w:val="multilevel"/>
    <w:tmpl w:val="2164402E"/>
    <w:styleLink w:val="RTFNum83"/>
    <w:lvl w:ilvl="0">
      <w:start w:val="1"/>
      <w:numFmt w:val="none"/>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4" w15:restartNumberingAfterBreak="0">
    <w:nsid w:val="23EB33EB"/>
    <w:multiLevelType w:val="multilevel"/>
    <w:tmpl w:val="E0245A5E"/>
    <w:styleLink w:val="RTFNum52"/>
    <w:lvl w:ilvl="0">
      <w:start w:val="1"/>
      <w:numFmt w:val="none"/>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5" w15:restartNumberingAfterBreak="0">
    <w:nsid w:val="24B330CD"/>
    <w:multiLevelType w:val="multilevel"/>
    <w:tmpl w:val="D9B81A76"/>
    <w:styleLink w:val="RTFNum69"/>
    <w:lvl w:ilvl="0">
      <w:start w:val="1"/>
      <w:numFmt w:val="none"/>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6" w15:restartNumberingAfterBreak="0">
    <w:nsid w:val="26D3337B"/>
    <w:multiLevelType w:val="multilevel"/>
    <w:tmpl w:val="43BE5B74"/>
    <w:styleLink w:val="RTFNum10"/>
    <w:lvl w:ilvl="0">
      <w:start w:val="1"/>
      <w:numFmt w:val="none"/>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7" w15:restartNumberingAfterBreak="0">
    <w:nsid w:val="270106E5"/>
    <w:multiLevelType w:val="multilevel"/>
    <w:tmpl w:val="7770A9BE"/>
    <w:styleLink w:val="RTFNum4"/>
    <w:lvl w:ilvl="0">
      <w:start w:val="1"/>
      <w:numFmt w:val="none"/>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8" w15:restartNumberingAfterBreak="0">
    <w:nsid w:val="27017AC9"/>
    <w:multiLevelType w:val="multilevel"/>
    <w:tmpl w:val="796A6C92"/>
    <w:styleLink w:val="RTFNum35"/>
    <w:lvl w:ilvl="0">
      <w:start w:val="1"/>
      <w:numFmt w:val="none"/>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9" w15:restartNumberingAfterBreak="0">
    <w:nsid w:val="27632E88"/>
    <w:multiLevelType w:val="multilevel"/>
    <w:tmpl w:val="A8F8E404"/>
    <w:styleLink w:val="RTFNum145"/>
    <w:lvl w:ilvl="0">
      <w:start w:val="1"/>
      <w:numFmt w:val="none"/>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70" w15:restartNumberingAfterBreak="0">
    <w:nsid w:val="276F0095"/>
    <w:multiLevelType w:val="hybridMultilevel"/>
    <w:tmpl w:val="95D4839A"/>
    <w:lvl w:ilvl="0" w:tplc="9D66C4F6">
      <w:start w:val="1"/>
      <w:numFmt w:val="decimal"/>
      <w:lvlText w:val="%1."/>
      <w:lvlJc w:val="left"/>
      <w:pPr>
        <w:ind w:left="465" w:hanging="360"/>
      </w:pPr>
      <w:rPr>
        <w:rFonts w:hint="default"/>
        <w:color w:val="000009"/>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1" w15:restartNumberingAfterBreak="0">
    <w:nsid w:val="288D5431"/>
    <w:multiLevelType w:val="multilevel"/>
    <w:tmpl w:val="5ED8D83C"/>
    <w:styleLink w:val="RTFNum153"/>
    <w:lvl w:ilvl="0">
      <w:start w:val="1"/>
      <w:numFmt w:val="none"/>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72" w15:restartNumberingAfterBreak="0">
    <w:nsid w:val="2A774F44"/>
    <w:multiLevelType w:val="multilevel"/>
    <w:tmpl w:val="4D5086DC"/>
    <w:styleLink w:val="RTFNum51"/>
    <w:lvl w:ilvl="0">
      <w:start w:val="1"/>
      <w:numFmt w:val="none"/>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73" w15:restartNumberingAfterBreak="0">
    <w:nsid w:val="2B730794"/>
    <w:multiLevelType w:val="multilevel"/>
    <w:tmpl w:val="B91627AA"/>
    <w:styleLink w:val="RTFNum85"/>
    <w:lvl w:ilvl="0">
      <w:start w:val="1"/>
      <w:numFmt w:val="none"/>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74" w15:restartNumberingAfterBreak="0">
    <w:nsid w:val="2C014F15"/>
    <w:multiLevelType w:val="multilevel"/>
    <w:tmpl w:val="2EAA7F54"/>
    <w:styleLink w:val="RTFNum40"/>
    <w:lvl w:ilvl="0">
      <w:start w:val="1"/>
      <w:numFmt w:val="none"/>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75" w15:restartNumberingAfterBreak="0">
    <w:nsid w:val="2CFC7E4C"/>
    <w:multiLevelType w:val="multilevel"/>
    <w:tmpl w:val="01FA4F26"/>
    <w:styleLink w:val="RTFNum115"/>
    <w:lvl w:ilvl="0">
      <w:start w:val="1"/>
      <w:numFmt w:val="none"/>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76" w15:restartNumberingAfterBreak="0">
    <w:nsid w:val="2D792DD9"/>
    <w:multiLevelType w:val="multilevel"/>
    <w:tmpl w:val="1C565AE2"/>
    <w:styleLink w:val="RTFNum118"/>
    <w:lvl w:ilvl="0">
      <w:start w:val="1"/>
      <w:numFmt w:val="none"/>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77" w15:restartNumberingAfterBreak="0">
    <w:nsid w:val="2E94125C"/>
    <w:multiLevelType w:val="multilevel"/>
    <w:tmpl w:val="1A3A98D2"/>
    <w:styleLink w:val="RTFNum33"/>
    <w:lvl w:ilvl="0">
      <w:start w:val="1"/>
      <w:numFmt w:val="none"/>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78" w15:restartNumberingAfterBreak="0">
    <w:nsid w:val="2F145587"/>
    <w:multiLevelType w:val="multilevel"/>
    <w:tmpl w:val="AC66603A"/>
    <w:styleLink w:val="RTFNum57"/>
    <w:lvl w:ilvl="0">
      <w:start w:val="1"/>
      <w:numFmt w:val="none"/>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79" w15:restartNumberingAfterBreak="0">
    <w:nsid w:val="2F3E0DE1"/>
    <w:multiLevelType w:val="multilevel"/>
    <w:tmpl w:val="5D72419A"/>
    <w:styleLink w:val="RTFNum113"/>
    <w:lvl w:ilvl="0">
      <w:start w:val="1"/>
      <w:numFmt w:val="none"/>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80" w15:restartNumberingAfterBreak="0">
    <w:nsid w:val="2FA17DC8"/>
    <w:multiLevelType w:val="multilevel"/>
    <w:tmpl w:val="621A07AC"/>
    <w:styleLink w:val="RTFNum24"/>
    <w:lvl w:ilvl="0">
      <w:start w:val="1"/>
      <w:numFmt w:val="none"/>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81" w15:restartNumberingAfterBreak="0">
    <w:nsid w:val="2FB14B14"/>
    <w:multiLevelType w:val="multilevel"/>
    <w:tmpl w:val="E6BE9B16"/>
    <w:styleLink w:val="RTFNum46"/>
    <w:lvl w:ilvl="0">
      <w:start w:val="1"/>
      <w:numFmt w:val="none"/>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82" w15:restartNumberingAfterBreak="0">
    <w:nsid w:val="306D0DBA"/>
    <w:multiLevelType w:val="multilevel"/>
    <w:tmpl w:val="92925CC2"/>
    <w:styleLink w:val="RTFNum138"/>
    <w:lvl w:ilvl="0">
      <w:start w:val="1"/>
      <w:numFmt w:val="none"/>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83" w15:restartNumberingAfterBreak="0">
    <w:nsid w:val="30B709E8"/>
    <w:multiLevelType w:val="multilevel"/>
    <w:tmpl w:val="64184C28"/>
    <w:styleLink w:val="RTFNum168"/>
    <w:lvl w:ilvl="0">
      <w:start w:val="1"/>
      <w:numFmt w:val="none"/>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84" w15:restartNumberingAfterBreak="0">
    <w:nsid w:val="30B83862"/>
    <w:multiLevelType w:val="multilevel"/>
    <w:tmpl w:val="6B784C8A"/>
    <w:styleLink w:val="RTFNum96"/>
    <w:lvl w:ilvl="0">
      <w:start w:val="1"/>
      <w:numFmt w:val="none"/>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85" w15:restartNumberingAfterBreak="0">
    <w:nsid w:val="3153715A"/>
    <w:multiLevelType w:val="multilevel"/>
    <w:tmpl w:val="9E408986"/>
    <w:styleLink w:val="RTFNum152"/>
    <w:lvl w:ilvl="0">
      <w:start w:val="1"/>
      <w:numFmt w:val="none"/>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86" w15:restartNumberingAfterBreak="0">
    <w:nsid w:val="31716E99"/>
    <w:multiLevelType w:val="multilevel"/>
    <w:tmpl w:val="7C8EEA8A"/>
    <w:styleLink w:val="RTFNum68"/>
    <w:lvl w:ilvl="0">
      <w:start w:val="1"/>
      <w:numFmt w:val="none"/>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87" w15:restartNumberingAfterBreak="0">
    <w:nsid w:val="32192CE9"/>
    <w:multiLevelType w:val="multilevel"/>
    <w:tmpl w:val="5CB0407A"/>
    <w:styleLink w:val="RTFNum149"/>
    <w:lvl w:ilvl="0">
      <w:start w:val="1"/>
      <w:numFmt w:val="none"/>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88" w15:restartNumberingAfterBreak="0">
    <w:nsid w:val="3384060D"/>
    <w:multiLevelType w:val="multilevel"/>
    <w:tmpl w:val="AC0014CC"/>
    <w:styleLink w:val="RTFNum48"/>
    <w:lvl w:ilvl="0">
      <w:start w:val="1"/>
      <w:numFmt w:val="none"/>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89" w15:restartNumberingAfterBreak="0">
    <w:nsid w:val="33D81C80"/>
    <w:multiLevelType w:val="multilevel"/>
    <w:tmpl w:val="FE860394"/>
    <w:styleLink w:val="RTFNum131"/>
    <w:lvl w:ilvl="0">
      <w:start w:val="1"/>
      <w:numFmt w:val="none"/>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90" w15:restartNumberingAfterBreak="0">
    <w:nsid w:val="340A1235"/>
    <w:multiLevelType w:val="multilevel"/>
    <w:tmpl w:val="4EAC9B3A"/>
    <w:styleLink w:val="RTFNum133"/>
    <w:lvl w:ilvl="0">
      <w:start w:val="1"/>
      <w:numFmt w:val="none"/>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91" w15:restartNumberingAfterBreak="0">
    <w:nsid w:val="34D91ACB"/>
    <w:multiLevelType w:val="multilevel"/>
    <w:tmpl w:val="4A1A567A"/>
    <w:styleLink w:val="RTFNum88"/>
    <w:lvl w:ilvl="0">
      <w:start w:val="1"/>
      <w:numFmt w:val="none"/>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92" w15:restartNumberingAfterBreak="0">
    <w:nsid w:val="35582987"/>
    <w:multiLevelType w:val="multilevel"/>
    <w:tmpl w:val="9B1C2978"/>
    <w:styleLink w:val="RTFNum151"/>
    <w:lvl w:ilvl="0">
      <w:start w:val="1"/>
      <w:numFmt w:val="none"/>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93" w15:restartNumberingAfterBreak="0">
    <w:nsid w:val="36B4458E"/>
    <w:multiLevelType w:val="multilevel"/>
    <w:tmpl w:val="3C4C7B32"/>
    <w:styleLink w:val="RTFNum6"/>
    <w:lvl w:ilvl="0">
      <w:start w:val="1"/>
      <w:numFmt w:val="none"/>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94" w15:restartNumberingAfterBreak="0">
    <w:nsid w:val="376B4C72"/>
    <w:multiLevelType w:val="multilevel"/>
    <w:tmpl w:val="E04A33DC"/>
    <w:styleLink w:val="RTFNum59"/>
    <w:lvl w:ilvl="0">
      <w:start w:val="1"/>
      <w:numFmt w:val="none"/>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95" w15:restartNumberingAfterBreak="0">
    <w:nsid w:val="3864259F"/>
    <w:multiLevelType w:val="multilevel"/>
    <w:tmpl w:val="EE9A1720"/>
    <w:styleLink w:val="RTFNum74"/>
    <w:lvl w:ilvl="0">
      <w:start w:val="1"/>
      <w:numFmt w:val="none"/>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96" w15:restartNumberingAfterBreak="0">
    <w:nsid w:val="3BFB5301"/>
    <w:multiLevelType w:val="multilevel"/>
    <w:tmpl w:val="DB76C29E"/>
    <w:styleLink w:val="Estilo4"/>
    <w:lvl w:ilvl="0">
      <w:start w:val="2"/>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2"/>
      <w:numFmt w:val="decimal"/>
      <w:lvlText w:val="%1.4.%3.1"/>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97" w15:restartNumberingAfterBreak="0">
    <w:nsid w:val="3C221E44"/>
    <w:multiLevelType w:val="multilevel"/>
    <w:tmpl w:val="83B07D94"/>
    <w:styleLink w:val="RTFNum36"/>
    <w:lvl w:ilvl="0">
      <w:start w:val="1"/>
      <w:numFmt w:val="none"/>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98" w15:restartNumberingAfterBreak="0">
    <w:nsid w:val="3C7B0D9B"/>
    <w:multiLevelType w:val="multilevel"/>
    <w:tmpl w:val="3D868DC6"/>
    <w:styleLink w:val="RTFNum5"/>
    <w:lvl w:ilvl="0">
      <w:start w:val="1"/>
      <w:numFmt w:val="none"/>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99" w15:restartNumberingAfterBreak="0">
    <w:nsid w:val="3CE97E68"/>
    <w:multiLevelType w:val="multilevel"/>
    <w:tmpl w:val="6F023C4C"/>
    <w:styleLink w:val="RTFNum70"/>
    <w:lvl w:ilvl="0">
      <w:start w:val="1"/>
      <w:numFmt w:val="none"/>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00" w15:restartNumberingAfterBreak="0">
    <w:nsid w:val="3F4A30E2"/>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1" w15:restartNumberingAfterBreak="0">
    <w:nsid w:val="3FA859F8"/>
    <w:multiLevelType w:val="multilevel"/>
    <w:tmpl w:val="98687618"/>
    <w:styleLink w:val="RTFNum183"/>
    <w:lvl w:ilvl="0">
      <w:start w:val="1"/>
      <w:numFmt w:val="none"/>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02" w15:restartNumberingAfterBreak="0">
    <w:nsid w:val="40CD2BB2"/>
    <w:multiLevelType w:val="hybridMultilevel"/>
    <w:tmpl w:val="79E26A1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03" w15:restartNumberingAfterBreak="0">
    <w:nsid w:val="4320592E"/>
    <w:multiLevelType w:val="multilevel"/>
    <w:tmpl w:val="E58257BC"/>
    <w:styleLink w:val="RTFNum109"/>
    <w:lvl w:ilvl="0">
      <w:start w:val="1"/>
      <w:numFmt w:val="none"/>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04" w15:restartNumberingAfterBreak="0">
    <w:nsid w:val="43832BBE"/>
    <w:multiLevelType w:val="multilevel"/>
    <w:tmpl w:val="BA748FE8"/>
    <w:styleLink w:val="RTFNum178"/>
    <w:lvl w:ilvl="0">
      <w:start w:val="1"/>
      <w:numFmt w:val="none"/>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05" w15:restartNumberingAfterBreak="0">
    <w:nsid w:val="447D2AD0"/>
    <w:multiLevelType w:val="multilevel"/>
    <w:tmpl w:val="3F5C262C"/>
    <w:styleLink w:val="RTFNum20"/>
    <w:lvl w:ilvl="0">
      <w:start w:val="1"/>
      <w:numFmt w:val="none"/>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06" w15:restartNumberingAfterBreak="0">
    <w:nsid w:val="4491337A"/>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7" w15:restartNumberingAfterBreak="0">
    <w:nsid w:val="45B7369F"/>
    <w:multiLevelType w:val="multilevel"/>
    <w:tmpl w:val="71FE85DA"/>
    <w:styleLink w:val="RTFNum30"/>
    <w:lvl w:ilvl="0">
      <w:start w:val="1"/>
      <w:numFmt w:val="none"/>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08" w15:restartNumberingAfterBreak="0">
    <w:nsid w:val="45DA0B50"/>
    <w:multiLevelType w:val="multilevel"/>
    <w:tmpl w:val="6B46C812"/>
    <w:styleLink w:val="RTFNum25"/>
    <w:lvl w:ilvl="0">
      <w:start w:val="1"/>
      <w:numFmt w:val="none"/>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09" w15:restartNumberingAfterBreak="0">
    <w:nsid w:val="461C6573"/>
    <w:multiLevelType w:val="multilevel"/>
    <w:tmpl w:val="7A1860CE"/>
    <w:styleLink w:val="RTFNum75"/>
    <w:lvl w:ilvl="0">
      <w:start w:val="1"/>
      <w:numFmt w:val="none"/>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10" w15:restartNumberingAfterBreak="0">
    <w:nsid w:val="46EB77B1"/>
    <w:multiLevelType w:val="multilevel"/>
    <w:tmpl w:val="3D8A3E7A"/>
    <w:styleLink w:val="RTFNum54"/>
    <w:lvl w:ilvl="0">
      <w:start w:val="1"/>
      <w:numFmt w:val="none"/>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11" w15:restartNumberingAfterBreak="0">
    <w:nsid w:val="471833DF"/>
    <w:multiLevelType w:val="multilevel"/>
    <w:tmpl w:val="6F884B42"/>
    <w:styleLink w:val="RTFNum163"/>
    <w:lvl w:ilvl="0">
      <w:start w:val="1"/>
      <w:numFmt w:val="none"/>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12" w15:restartNumberingAfterBreak="0">
    <w:nsid w:val="47536F99"/>
    <w:multiLevelType w:val="multilevel"/>
    <w:tmpl w:val="26F6ED54"/>
    <w:styleLink w:val="RTFNum175"/>
    <w:lvl w:ilvl="0">
      <w:start w:val="1"/>
      <w:numFmt w:val="none"/>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13" w15:restartNumberingAfterBreak="0">
    <w:nsid w:val="476E01F1"/>
    <w:multiLevelType w:val="multilevel"/>
    <w:tmpl w:val="45EE32D6"/>
    <w:styleLink w:val="RTFNum127"/>
    <w:lvl w:ilvl="0">
      <w:start w:val="1"/>
      <w:numFmt w:val="none"/>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14" w15:restartNumberingAfterBreak="0">
    <w:nsid w:val="47A007C3"/>
    <w:multiLevelType w:val="multilevel"/>
    <w:tmpl w:val="DD242AD2"/>
    <w:styleLink w:val="RTFNum15"/>
    <w:lvl w:ilvl="0">
      <w:start w:val="1"/>
      <w:numFmt w:val="none"/>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15" w15:restartNumberingAfterBreak="0">
    <w:nsid w:val="488F63CD"/>
    <w:multiLevelType w:val="multilevel"/>
    <w:tmpl w:val="FDD22262"/>
    <w:styleLink w:val="RTFNum45"/>
    <w:lvl w:ilvl="0">
      <w:start w:val="1"/>
      <w:numFmt w:val="none"/>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16" w15:restartNumberingAfterBreak="0">
    <w:nsid w:val="4895497E"/>
    <w:multiLevelType w:val="multilevel"/>
    <w:tmpl w:val="58AC11C8"/>
    <w:styleLink w:val="RTFNum95"/>
    <w:lvl w:ilvl="0">
      <w:start w:val="1"/>
      <w:numFmt w:val="none"/>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17" w15:restartNumberingAfterBreak="0">
    <w:nsid w:val="48E07848"/>
    <w:multiLevelType w:val="multilevel"/>
    <w:tmpl w:val="4A1C866A"/>
    <w:styleLink w:val="RTFNum31"/>
    <w:lvl w:ilvl="0">
      <w:start w:val="1"/>
      <w:numFmt w:val="none"/>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18" w15:restartNumberingAfterBreak="0">
    <w:nsid w:val="4A05566E"/>
    <w:multiLevelType w:val="multilevel"/>
    <w:tmpl w:val="20B401B8"/>
    <w:styleLink w:val="RTFNum84"/>
    <w:lvl w:ilvl="0">
      <w:start w:val="1"/>
      <w:numFmt w:val="none"/>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19" w15:restartNumberingAfterBreak="0">
    <w:nsid w:val="4A097681"/>
    <w:multiLevelType w:val="multilevel"/>
    <w:tmpl w:val="FFB6B03E"/>
    <w:styleLink w:val="RTFNum180"/>
    <w:lvl w:ilvl="0">
      <w:start w:val="1"/>
      <w:numFmt w:val="none"/>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20" w15:restartNumberingAfterBreak="0">
    <w:nsid w:val="4A2823DA"/>
    <w:multiLevelType w:val="multilevel"/>
    <w:tmpl w:val="4EB63686"/>
    <w:styleLink w:val="RTFNum79"/>
    <w:lvl w:ilvl="0">
      <w:start w:val="1"/>
      <w:numFmt w:val="none"/>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21" w15:restartNumberingAfterBreak="0">
    <w:nsid w:val="4A56175D"/>
    <w:multiLevelType w:val="multilevel"/>
    <w:tmpl w:val="02327C06"/>
    <w:styleLink w:val="RTFNum50"/>
    <w:lvl w:ilvl="0">
      <w:start w:val="1"/>
      <w:numFmt w:val="none"/>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22" w15:restartNumberingAfterBreak="0">
    <w:nsid w:val="4AD47A06"/>
    <w:multiLevelType w:val="multilevel"/>
    <w:tmpl w:val="06A2D668"/>
    <w:styleLink w:val="RTFNum106"/>
    <w:lvl w:ilvl="0">
      <w:start w:val="1"/>
      <w:numFmt w:val="none"/>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23" w15:restartNumberingAfterBreak="0">
    <w:nsid w:val="4B3507BA"/>
    <w:multiLevelType w:val="multilevel"/>
    <w:tmpl w:val="1658841A"/>
    <w:styleLink w:val="RTFNum171"/>
    <w:lvl w:ilvl="0">
      <w:start w:val="1"/>
      <w:numFmt w:val="none"/>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24" w15:restartNumberingAfterBreak="0">
    <w:nsid w:val="4B571F3F"/>
    <w:multiLevelType w:val="multilevel"/>
    <w:tmpl w:val="C732558C"/>
    <w:styleLink w:val="RTFNum23"/>
    <w:lvl w:ilvl="0">
      <w:start w:val="1"/>
      <w:numFmt w:val="none"/>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25" w15:restartNumberingAfterBreak="0">
    <w:nsid w:val="4D1551E9"/>
    <w:multiLevelType w:val="multilevel"/>
    <w:tmpl w:val="194CF936"/>
    <w:styleLink w:val="RTFNum121"/>
    <w:lvl w:ilvl="0">
      <w:start w:val="1"/>
      <w:numFmt w:val="none"/>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26" w15:restartNumberingAfterBreak="0">
    <w:nsid w:val="4D475760"/>
    <w:multiLevelType w:val="multilevel"/>
    <w:tmpl w:val="7B8AE74E"/>
    <w:styleLink w:val="RTFNum144"/>
    <w:lvl w:ilvl="0">
      <w:start w:val="1"/>
      <w:numFmt w:val="none"/>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27" w15:restartNumberingAfterBreak="0">
    <w:nsid w:val="4E2222B0"/>
    <w:multiLevelType w:val="multilevel"/>
    <w:tmpl w:val="C276A768"/>
    <w:styleLink w:val="RTFNum12"/>
    <w:lvl w:ilvl="0">
      <w:start w:val="1"/>
      <w:numFmt w:val="none"/>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28" w15:restartNumberingAfterBreak="0">
    <w:nsid w:val="4F134778"/>
    <w:multiLevelType w:val="multilevel"/>
    <w:tmpl w:val="145C8EA2"/>
    <w:styleLink w:val="RTFNum3"/>
    <w:lvl w:ilvl="0">
      <w:start w:val="1"/>
      <w:numFmt w:val="none"/>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29" w15:restartNumberingAfterBreak="0">
    <w:nsid w:val="4FA129A4"/>
    <w:multiLevelType w:val="multilevel"/>
    <w:tmpl w:val="460CC5B0"/>
    <w:styleLink w:val="RTFNum97"/>
    <w:lvl w:ilvl="0">
      <w:start w:val="1"/>
      <w:numFmt w:val="none"/>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30" w15:restartNumberingAfterBreak="0">
    <w:nsid w:val="505E7288"/>
    <w:multiLevelType w:val="multilevel"/>
    <w:tmpl w:val="31F62334"/>
    <w:styleLink w:val="RTFNum134"/>
    <w:lvl w:ilvl="0">
      <w:start w:val="1"/>
      <w:numFmt w:val="none"/>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31" w15:restartNumberingAfterBreak="0">
    <w:nsid w:val="5103279C"/>
    <w:multiLevelType w:val="multilevel"/>
    <w:tmpl w:val="66D20DD0"/>
    <w:styleLink w:val="RTFNum173"/>
    <w:lvl w:ilvl="0">
      <w:start w:val="1"/>
      <w:numFmt w:val="none"/>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32" w15:restartNumberingAfterBreak="0">
    <w:nsid w:val="51777E8A"/>
    <w:multiLevelType w:val="multilevel"/>
    <w:tmpl w:val="B43E43EA"/>
    <w:styleLink w:val="RTFNum64"/>
    <w:lvl w:ilvl="0">
      <w:start w:val="1"/>
      <w:numFmt w:val="none"/>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33" w15:restartNumberingAfterBreak="0">
    <w:nsid w:val="51B25A89"/>
    <w:multiLevelType w:val="multilevel"/>
    <w:tmpl w:val="F9889124"/>
    <w:styleLink w:val="RTFNum142"/>
    <w:lvl w:ilvl="0">
      <w:start w:val="1"/>
      <w:numFmt w:val="none"/>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34" w15:restartNumberingAfterBreak="0">
    <w:nsid w:val="52541FE8"/>
    <w:multiLevelType w:val="multilevel"/>
    <w:tmpl w:val="6D8AE764"/>
    <w:styleLink w:val="RTFNum105"/>
    <w:lvl w:ilvl="0">
      <w:start w:val="1"/>
      <w:numFmt w:val="none"/>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35" w15:restartNumberingAfterBreak="0">
    <w:nsid w:val="52E30C9E"/>
    <w:multiLevelType w:val="multilevel"/>
    <w:tmpl w:val="71100BE8"/>
    <w:styleLink w:val="RTFNum66"/>
    <w:lvl w:ilvl="0">
      <w:start w:val="1"/>
      <w:numFmt w:val="none"/>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36" w15:restartNumberingAfterBreak="0">
    <w:nsid w:val="531E6842"/>
    <w:multiLevelType w:val="multilevel"/>
    <w:tmpl w:val="CE3C71B4"/>
    <w:styleLink w:val="RTFNum143"/>
    <w:lvl w:ilvl="0">
      <w:start w:val="1"/>
      <w:numFmt w:val="none"/>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37" w15:restartNumberingAfterBreak="0">
    <w:nsid w:val="53367D51"/>
    <w:multiLevelType w:val="multilevel"/>
    <w:tmpl w:val="E2B4D7DC"/>
    <w:styleLink w:val="RTFNum22"/>
    <w:lvl w:ilvl="0">
      <w:start w:val="1"/>
      <w:numFmt w:val="none"/>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38" w15:restartNumberingAfterBreak="0">
    <w:nsid w:val="536C0FBA"/>
    <w:multiLevelType w:val="multilevel"/>
    <w:tmpl w:val="1312F046"/>
    <w:styleLink w:val="RTFNum93"/>
    <w:lvl w:ilvl="0">
      <w:start w:val="1"/>
      <w:numFmt w:val="none"/>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39" w15:restartNumberingAfterBreak="0">
    <w:nsid w:val="53B17244"/>
    <w:multiLevelType w:val="multilevel"/>
    <w:tmpl w:val="B47698E6"/>
    <w:styleLink w:val="RTFNum98"/>
    <w:lvl w:ilvl="0">
      <w:start w:val="1"/>
      <w:numFmt w:val="none"/>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40" w15:restartNumberingAfterBreak="0">
    <w:nsid w:val="53E131D0"/>
    <w:multiLevelType w:val="multilevel"/>
    <w:tmpl w:val="767014E0"/>
    <w:styleLink w:val="RTFNum125"/>
    <w:lvl w:ilvl="0">
      <w:start w:val="1"/>
      <w:numFmt w:val="none"/>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41" w15:restartNumberingAfterBreak="0">
    <w:nsid w:val="540E5E7A"/>
    <w:multiLevelType w:val="multilevel"/>
    <w:tmpl w:val="8F2C2468"/>
    <w:styleLink w:val="RTFNum90"/>
    <w:lvl w:ilvl="0">
      <w:start w:val="1"/>
      <w:numFmt w:val="none"/>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42" w15:restartNumberingAfterBreak="0">
    <w:nsid w:val="560B210C"/>
    <w:multiLevelType w:val="multilevel"/>
    <w:tmpl w:val="0416001D"/>
    <w:styleLink w:val="Estilo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3" w15:restartNumberingAfterBreak="0">
    <w:nsid w:val="563E5FB4"/>
    <w:multiLevelType w:val="multilevel"/>
    <w:tmpl w:val="8BD6158C"/>
    <w:styleLink w:val="RTFNum128"/>
    <w:lvl w:ilvl="0">
      <w:start w:val="1"/>
      <w:numFmt w:val="none"/>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44" w15:restartNumberingAfterBreak="0">
    <w:nsid w:val="564E38D1"/>
    <w:multiLevelType w:val="multilevel"/>
    <w:tmpl w:val="D89EACAA"/>
    <w:styleLink w:val="RTFNum124"/>
    <w:lvl w:ilvl="0">
      <w:start w:val="1"/>
      <w:numFmt w:val="none"/>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45" w15:restartNumberingAfterBreak="0">
    <w:nsid w:val="58601884"/>
    <w:multiLevelType w:val="multilevel"/>
    <w:tmpl w:val="79A88A30"/>
    <w:styleLink w:val="RTFNum156"/>
    <w:lvl w:ilvl="0">
      <w:start w:val="1"/>
      <w:numFmt w:val="none"/>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46" w15:restartNumberingAfterBreak="0">
    <w:nsid w:val="58AD3546"/>
    <w:multiLevelType w:val="multilevel"/>
    <w:tmpl w:val="FFA26DAA"/>
    <w:styleLink w:val="RTFNum104"/>
    <w:lvl w:ilvl="0">
      <w:start w:val="1"/>
      <w:numFmt w:val="none"/>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47" w15:restartNumberingAfterBreak="0">
    <w:nsid w:val="59666DB8"/>
    <w:multiLevelType w:val="multilevel"/>
    <w:tmpl w:val="DF3EF4BE"/>
    <w:styleLink w:val="RTFNum92"/>
    <w:lvl w:ilvl="0">
      <w:start w:val="1"/>
      <w:numFmt w:val="none"/>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48" w15:restartNumberingAfterBreak="0">
    <w:nsid w:val="59863700"/>
    <w:multiLevelType w:val="multilevel"/>
    <w:tmpl w:val="520AE382"/>
    <w:styleLink w:val="RTFNum170"/>
    <w:lvl w:ilvl="0">
      <w:start w:val="1"/>
      <w:numFmt w:val="none"/>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49" w15:restartNumberingAfterBreak="0">
    <w:nsid w:val="59E314F0"/>
    <w:multiLevelType w:val="multilevel"/>
    <w:tmpl w:val="BECAC992"/>
    <w:styleLink w:val="RTFNum108"/>
    <w:lvl w:ilvl="0">
      <w:start w:val="1"/>
      <w:numFmt w:val="none"/>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50" w15:restartNumberingAfterBreak="0">
    <w:nsid w:val="5B343140"/>
    <w:multiLevelType w:val="multilevel"/>
    <w:tmpl w:val="32CE85A6"/>
    <w:styleLink w:val="RTFNum18"/>
    <w:lvl w:ilvl="0">
      <w:start w:val="1"/>
      <w:numFmt w:val="none"/>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51" w15:restartNumberingAfterBreak="0">
    <w:nsid w:val="5BBD2D2B"/>
    <w:multiLevelType w:val="multilevel"/>
    <w:tmpl w:val="E6ACEC7A"/>
    <w:styleLink w:val="RTFNum164"/>
    <w:lvl w:ilvl="0">
      <w:start w:val="1"/>
      <w:numFmt w:val="none"/>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52" w15:restartNumberingAfterBreak="0">
    <w:nsid w:val="5CB00632"/>
    <w:multiLevelType w:val="multilevel"/>
    <w:tmpl w:val="DE1685A2"/>
    <w:styleLink w:val="RTFNum7"/>
    <w:lvl w:ilvl="0">
      <w:start w:val="1"/>
      <w:numFmt w:val="none"/>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53" w15:restartNumberingAfterBreak="0">
    <w:nsid w:val="607E7DFE"/>
    <w:multiLevelType w:val="multilevel"/>
    <w:tmpl w:val="7B4EFB3E"/>
    <w:styleLink w:val="RTFNum165"/>
    <w:lvl w:ilvl="0">
      <w:start w:val="1"/>
      <w:numFmt w:val="none"/>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54" w15:restartNumberingAfterBreak="0">
    <w:nsid w:val="60A27AC6"/>
    <w:multiLevelType w:val="multilevel"/>
    <w:tmpl w:val="B0FEB238"/>
    <w:styleLink w:val="RTFNum19"/>
    <w:lvl w:ilvl="0">
      <w:start w:val="1"/>
      <w:numFmt w:val="none"/>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55" w15:restartNumberingAfterBreak="0">
    <w:nsid w:val="60BA0279"/>
    <w:multiLevelType w:val="multilevel"/>
    <w:tmpl w:val="F7D67068"/>
    <w:styleLink w:val="RTFNum103"/>
    <w:lvl w:ilvl="0">
      <w:start w:val="1"/>
      <w:numFmt w:val="none"/>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56" w15:restartNumberingAfterBreak="0">
    <w:nsid w:val="620401C4"/>
    <w:multiLevelType w:val="multilevel"/>
    <w:tmpl w:val="FA74D702"/>
    <w:styleLink w:val="RTFNum71"/>
    <w:lvl w:ilvl="0">
      <w:start w:val="1"/>
      <w:numFmt w:val="none"/>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57" w15:restartNumberingAfterBreak="0">
    <w:nsid w:val="621A5671"/>
    <w:multiLevelType w:val="multilevel"/>
    <w:tmpl w:val="031C8860"/>
    <w:styleLink w:val="RTFNum132"/>
    <w:lvl w:ilvl="0">
      <w:start w:val="1"/>
      <w:numFmt w:val="none"/>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58" w15:restartNumberingAfterBreak="0">
    <w:nsid w:val="625D4999"/>
    <w:multiLevelType w:val="multilevel"/>
    <w:tmpl w:val="5330E038"/>
    <w:lvl w:ilvl="0">
      <w:start w:val="1"/>
      <w:numFmt w:val="decimal"/>
      <w:pStyle w:val="Solon1"/>
      <w:suff w:val="nothing"/>
      <w:lvlText w:val="%1."/>
      <w:lvlJc w:val="left"/>
    </w:lvl>
    <w:lvl w:ilvl="1">
      <w:start w:val="1"/>
      <w:numFmt w:val="decimal"/>
      <w:lvlText w:val="%1.%2."/>
      <w:lvlJc w:val="left"/>
      <w:pPr>
        <w:tabs>
          <w:tab w:val="num" w:pos="1134"/>
        </w:tabs>
        <w:ind w:left="1134" w:hanging="1134"/>
      </w:pPr>
      <w:rPr>
        <w:rFonts w:ascii="Times New Roman" w:hAnsi="Times New Roman" w:hint="default"/>
        <w:b/>
        <w:i w:val="0"/>
        <w:sz w:val="24"/>
      </w:rPr>
    </w:lvl>
    <w:lvl w:ilvl="2">
      <w:start w:val="1"/>
      <w:numFmt w:val="decimal"/>
      <w:lvlText w:val="%1.%2.%3."/>
      <w:lvlJc w:val="left"/>
      <w:pPr>
        <w:tabs>
          <w:tab w:val="num" w:pos="1854"/>
        </w:tabs>
        <w:ind w:left="1134"/>
      </w:pPr>
      <w:rPr>
        <w:b/>
        <w:i w:val="0"/>
      </w:rPr>
    </w:lvl>
    <w:lvl w:ilvl="3">
      <w:start w:val="1"/>
      <w:numFmt w:val="decimal"/>
      <w:lvlText w:val="%1.%2.%3.%4."/>
      <w:lvlJc w:val="left"/>
      <w:pPr>
        <w:tabs>
          <w:tab w:val="num" w:pos="2520"/>
        </w:tabs>
        <w:ind w:left="1728" w:hanging="648"/>
      </w:pPr>
    </w:lvl>
    <w:lvl w:ilvl="4">
      <w:start w:val="1"/>
      <w:numFmt w:val="decimal"/>
      <w:lvlText w:val="%1.%2.%3.%4.%5."/>
      <w:lvlJc w:val="left"/>
      <w:pPr>
        <w:tabs>
          <w:tab w:val="num" w:pos="3240"/>
        </w:tabs>
        <w:ind w:left="2232" w:hanging="792"/>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159" w15:restartNumberingAfterBreak="0">
    <w:nsid w:val="627E3796"/>
    <w:multiLevelType w:val="multilevel"/>
    <w:tmpl w:val="74E04F9A"/>
    <w:styleLink w:val="RTFNum39"/>
    <w:lvl w:ilvl="0">
      <w:start w:val="1"/>
      <w:numFmt w:val="none"/>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60" w15:restartNumberingAfterBreak="0">
    <w:nsid w:val="637F5475"/>
    <w:multiLevelType w:val="multilevel"/>
    <w:tmpl w:val="A47EDD58"/>
    <w:styleLink w:val="RTFNum181"/>
    <w:lvl w:ilvl="0">
      <w:start w:val="1"/>
      <w:numFmt w:val="none"/>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61" w15:restartNumberingAfterBreak="0">
    <w:nsid w:val="6524547A"/>
    <w:multiLevelType w:val="multilevel"/>
    <w:tmpl w:val="186C476E"/>
    <w:styleLink w:val="RTFNum140"/>
    <w:lvl w:ilvl="0">
      <w:start w:val="1"/>
      <w:numFmt w:val="none"/>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62" w15:restartNumberingAfterBreak="0">
    <w:nsid w:val="66F62D02"/>
    <w:multiLevelType w:val="multilevel"/>
    <w:tmpl w:val="C0D8D778"/>
    <w:styleLink w:val="RTFNum141"/>
    <w:lvl w:ilvl="0">
      <w:start w:val="1"/>
      <w:numFmt w:val="none"/>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63" w15:restartNumberingAfterBreak="0">
    <w:nsid w:val="673C35E9"/>
    <w:multiLevelType w:val="multilevel"/>
    <w:tmpl w:val="CFB606AC"/>
    <w:styleLink w:val="RTFNum62"/>
    <w:lvl w:ilvl="0">
      <w:start w:val="1"/>
      <w:numFmt w:val="none"/>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64" w15:restartNumberingAfterBreak="0">
    <w:nsid w:val="67932FC6"/>
    <w:multiLevelType w:val="multilevel"/>
    <w:tmpl w:val="184C65B8"/>
    <w:styleLink w:val="RTFNum77"/>
    <w:lvl w:ilvl="0">
      <w:start w:val="1"/>
      <w:numFmt w:val="none"/>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65" w15:restartNumberingAfterBreak="0">
    <w:nsid w:val="681427B6"/>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6" w15:restartNumberingAfterBreak="0">
    <w:nsid w:val="68357C4A"/>
    <w:multiLevelType w:val="multilevel"/>
    <w:tmpl w:val="F128562C"/>
    <w:styleLink w:val="RTFNum82"/>
    <w:lvl w:ilvl="0">
      <w:start w:val="1"/>
      <w:numFmt w:val="none"/>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67" w15:restartNumberingAfterBreak="0">
    <w:nsid w:val="68526811"/>
    <w:multiLevelType w:val="multilevel"/>
    <w:tmpl w:val="264A6DE6"/>
    <w:styleLink w:val="RTFNum44"/>
    <w:lvl w:ilvl="0">
      <w:start w:val="1"/>
      <w:numFmt w:val="none"/>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68" w15:restartNumberingAfterBreak="0">
    <w:nsid w:val="68A143CA"/>
    <w:multiLevelType w:val="multilevel"/>
    <w:tmpl w:val="C924E612"/>
    <w:styleLink w:val="RTFNum27"/>
    <w:lvl w:ilvl="0">
      <w:start w:val="1"/>
      <w:numFmt w:val="none"/>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69" w15:restartNumberingAfterBreak="0">
    <w:nsid w:val="68FA0CC4"/>
    <w:multiLevelType w:val="multilevel"/>
    <w:tmpl w:val="BD0CE4D2"/>
    <w:styleLink w:val="RTFNum135"/>
    <w:lvl w:ilvl="0">
      <w:start w:val="1"/>
      <w:numFmt w:val="none"/>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70" w15:restartNumberingAfterBreak="0">
    <w:nsid w:val="696A6538"/>
    <w:multiLevelType w:val="multilevel"/>
    <w:tmpl w:val="A8DCA000"/>
    <w:styleLink w:val="RTFNum21"/>
    <w:lvl w:ilvl="0">
      <w:start w:val="1"/>
      <w:numFmt w:val="none"/>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71" w15:restartNumberingAfterBreak="0">
    <w:nsid w:val="69E963D7"/>
    <w:multiLevelType w:val="multilevel"/>
    <w:tmpl w:val="D99CC93E"/>
    <w:styleLink w:val="RTFNum157"/>
    <w:lvl w:ilvl="0">
      <w:start w:val="1"/>
      <w:numFmt w:val="none"/>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72" w15:restartNumberingAfterBreak="0">
    <w:nsid w:val="6B8776E2"/>
    <w:multiLevelType w:val="multilevel"/>
    <w:tmpl w:val="188C14E4"/>
    <w:styleLink w:val="RTFNum116"/>
    <w:lvl w:ilvl="0">
      <w:start w:val="1"/>
      <w:numFmt w:val="none"/>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73" w15:restartNumberingAfterBreak="0">
    <w:nsid w:val="6C402724"/>
    <w:multiLevelType w:val="multilevel"/>
    <w:tmpl w:val="A7A283F6"/>
    <w:styleLink w:val="RTFNum60"/>
    <w:lvl w:ilvl="0">
      <w:start w:val="1"/>
      <w:numFmt w:val="none"/>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74" w15:restartNumberingAfterBreak="0">
    <w:nsid w:val="6CCA3E4E"/>
    <w:multiLevelType w:val="multilevel"/>
    <w:tmpl w:val="EC5AFCE8"/>
    <w:styleLink w:val="RTFNum28"/>
    <w:lvl w:ilvl="0">
      <w:start w:val="1"/>
      <w:numFmt w:val="none"/>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75" w15:restartNumberingAfterBreak="0">
    <w:nsid w:val="6F2F3BDE"/>
    <w:multiLevelType w:val="hybridMultilevel"/>
    <w:tmpl w:val="DEF26F3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76" w15:restartNumberingAfterBreak="0">
    <w:nsid w:val="6FFB3CDD"/>
    <w:multiLevelType w:val="multilevel"/>
    <w:tmpl w:val="675A57EC"/>
    <w:styleLink w:val="RTFNum78"/>
    <w:lvl w:ilvl="0">
      <w:start w:val="1"/>
      <w:numFmt w:val="none"/>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77" w15:restartNumberingAfterBreak="0">
    <w:nsid w:val="71047761"/>
    <w:multiLevelType w:val="multilevel"/>
    <w:tmpl w:val="4A2280B8"/>
    <w:styleLink w:val="RTFNum155"/>
    <w:lvl w:ilvl="0">
      <w:start w:val="1"/>
      <w:numFmt w:val="none"/>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78" w15:restartNumberingAfterBreak="0">
    <w:nsid w:val="737F1D9F"/>
    <w:multiLevelType w:val="multilevel"/>
    <w:tmpl w:val="057E0AB2"/>
    <w:styleLink w:val="RTFNum102"/>
    <w:lvl w:ilvl="0">
      <w:start w:val="1"/>
      <w:numFmt w:val="none"/>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79" w15:restartNumberingAfterBreak="0">
    <w:nsid w:val="74AB04BA"/>
    <w:multiLevelType w:val="multilevel"/>
    <w:tmpl w:val="EEFE2F0C"/>
    <w:styleLink w:val="RTFNum130"/>
    <w:lvl w:ilvl="0">
      <w:start w:val="1"/>
      <w:numFmt w:val="none"/>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80" w15:restartNumberingAfterBreak="0">
    <w:nsid w:val="74EF3828"/>
    <w:multiLevelType w:val="multilevel"/>
    <w:tmpl w:val="0DB673F0"/>
    <w:styleLink w:val="RTFNum158"/>
    <w:lvl w:ilvl="0">
      <w:start w:val="1"/>
      <w:numFmt w:val="none"/>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81" w15:restartNumberingAfterBreak="0">
    <w:nsid w:val="74F535B5"/>
    <w:multiLevelType w:val="hybridMultilevel"/>
    <w:tmpl w:val="6484B746"/>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82" w15:restartNumberingAfterBreak="0">
    <w:nsid w:val="75377EA9"/>
    <w:multiLevelType w:val="multilevel"/>
    <w:tmpl w:val="CEE83C90"/>
    <w:styleLink w:val="RTFNum107"/>
    <w:lvl w:ilvl="0">
      <w:start w:val="1"/>
      <w:numFmt w:val="none"/>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83" w15:restartNumberingAfterBreak="0">
    <w:nsid w:val="75410120"/>
    <w:multiLevelType w:val="multilevel"/>
    <w:tmpl w:val="CBD658C2"/>
    <w:styleLink w:val="RTFNum11"/>
    <w:lvl w:ilvl="0">
      <w:start w:val="1"/>
      <w:numFmt w:val="none"/>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84" w15:restartNumberingAfterBreak="0">
    <w:nsid w:val="75727963"/>
    <w:multiLevelType w:val="multilevel"/>
    <w:tmpl w:val="5A06FF9E"/>
    <w:styleLink w:val="RTFNum129"/>
    <w:lvl w:ilvl="0">
      <w:start w:val="1"/>
      <w:numFmt w:val="none"/>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85" w15:restartNumberingAfterBreak="0">
    <w:nsid w:val="78634056"/>
    <w:multiLevelType w:val="multilevel"/>
    <w:tmpl w:val="B7A6039E"/>
    <w:styleLink w:val="RTFNum13"/>
    <w:lvl w:ilvl="0">
      <w:start w:val="1"/>
      <w:numFmt w:val="none"/>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86" w15:restartNumberingAfterBreak="0">
    <w:nsid w:val="79767942"/>
    <w:multiLevelType w:val="multilevel"/>
    <w:tmpl w:val="6FF8F1C2"/>
    <w:styleLink w:val="RTFNum9"/>
    <w:lvl w:ilvl="0">
      <w:start w:val="1"/>
      <w:numFmt w:val="none"/>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87" w15:restartNumberingAfterBreak="0">
    <w:nsid w:val="7A1603BB"/>
    <w:multiLevelType w:val="multilevel"/>
    <w:tmpl w:val="7F4C2548"/>
    <w:styleLink w:val="RTFNum169"/>
    <w:lvl w:ilvl="0">
      <w:start w:val="1"/>
      <w:numFmt w:val="none"/>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88" w15:restartNumberingAfterBreak="0">
    <w:nsid w:val="7A3941DE"/>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9" w15:restartNumberingAfterBreak="0">
    <w:nsid w:val="7A54297D"/>
    <w:multiLevelType w:val="multilevel"/>
    <w:tmpl w:val="9B5A418E"/>
    <w:styleLink w:val="RTFNum146"/>
    <w:lvl w:ilvl="0">
      <w:start w:val="1"/>
      <w:numFmt w:val="none"/>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90" w15:restartNumberingAfterBreak="0">
    <w:nsid w:val="7AA90A63"/>
    <w:multiLevelType w:val="multilevel"/>
    <w:tmpl w:val="5534037E"/>
    <w:styleLink w:val="RTFNum72"/>
    <w:lvl w:ilvl="0">
      <w:start w:val="1"/>
      <w:numFmt w:val="none"/>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91" w15:restartNumberingAfterBreak="0">
    <w:nsid w:val="7AEB498E"/>
    <w:multiLevelType w:val="multilevel"/>
    <w:tmpl w:val="FD5C664E"/>
    <w:styleLink w:val="RTFNum111"/>
    <w:lvl w:ilvl="0">
      <w:start w:val="1"/>
      <w:numFmt w:val="none"/>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92" w15:restartNumberingAfterBreak="0">
    <w:nsid w:val="7B4C5DC3"/>
    <w:multiLevelType w:val="multilevel"/>
    <w:tmpl w:val="861455B4"/>
    <w:styleLink w:val="RTFNum117"/>
    <w:lvl w:ilvl="0">
      <w:start w:val="1"/>
      <w:numFmt w:val="none"/>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93" w15:restartNumberingAfterBreak="0">
    <w:nsid w:val="7B5239D1"/>
    <w:multiLevelType w:val="multilevel"/>
    <w:tmpl w:val="8E48D4BE"/>
    <w:styleLink w:val="RTFNum136"/>
    <w:lvl w:ilvl="0">
      <w:start w:val="1"/>
      <w:numFmt w:val="none"/>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94" w15:restartNumberingAfterBreak="0">
    <w:nsid w:val="7C0C27CE"/>
    <w:multiLevelType w:val="multilevel"/>
    <w:tmpl w:val="626E8826"/>
    <w:styleLink w:val="RTFNum2"/>
    <w:lvl w:ilvl="0">
      <w:start w:val="1"/>
      <w:numFmt w:val="none"/>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95" w15:restartNumberingAfterBreak="0">
    <w:nsid w:val="7C550B51"/>
    <w:multiLevelType w:val="multilevel"/>
    <w:tmpl w:val="BB3EF280"/>
    <w:styleLink w:val="RTFNum26"/>
    <w:lvl w:ilvl="0">
      <w:start w:val="1"/>
      <w:numFmt w:val="none"/>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96" w15:restartNumberingAfterBreak="0">
    <w:nsid w:val="7C6C087C"/>
    <w:multiLevelType w:val="multilevel"/>
    <w:tmpl w:val="6D5A9654"/>
    <w:styleLink w:val="RTFNum29"/>
    <w:lvl w:ilvl="0">
      <w:start w:val="1"/>
      <w:numFmt w:val="none"/>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97" w15:restartNumberingAfterBreak="0">
    <w:nsid w:val="7CB57A49"/>
    <w:multiLevelType w:val="hybridMultilevel"/>
    <w:tmpl w:val="22C43390"/>
    <w:lvl w:ilvl="0" w:tplc="0416000F">
      <w:start w:val="1"/>
      <w:numFmt w:val="decimal"/>
      <w:lvlText w:val="%1."/>
      <w:lvlJc w:val="left"/>
      <w:pPr>
        <w:ind w:left="825" w:hanging="360"/>
      </w:pPr>
    </w:lvl>
    <w:lvl w:ilvl="1" w:tplc="04160019" w:tentative="1">
      <w:start w:val="1"/>
      <w:numFmt w:val="lowerLetter"/>
      <w:lvlText w:val="%2."/>
      <w:lvlJc w:val="left"/>
      <w:pPr>
        <w:ind w:left="1545" w:hanging="360"/>
      </w:pPr>
    </w:lvl>
    <w:lvl w:ilvl="2" w:tplc="0416001B" w:tentative="1">
      <w:start w:val="1"/>
      <w:numFmt w:val="lowerRoman"/>
      <w:lvlText w:val="%3."/>
      <w:lvlJc w:val="right"/>
      <w:pPr>
        <w:ind w:left="2265" w:hanging="180"/>
      </w:pPr>
    </w:lvl>
    <w:lvl w:ilvl="3" w:tplc="0416000F" w:tentative="1">
      <w:start w:val="1"/>
      <w:numFmt w:val="decimal"/>
      <w:lvlText w:val="%4."/>
      <w:lvlJc w:val="left"/>
      <w:pPr>
        <w:ind w:left="2985" w:hanging="360"/>
      </w:pPr>
    </w:lvl>
    <w:lvl w:ilvl="4" w:tplc="04160019" w:tentative="1">
      <w:start w:val="1"/>
      <w:numFmt w:val="lowerLetter"/>
      <w:lvlText w:val="%5."/>
      <w:lvlJc w:val="left"/>
      <w:pPr>
        <w:ind w:left="3705" w:hanging="360"/>
      </w:pPr>
    </w:lvl>
    <w:lvl w:ilvl="5" w:tplc="0416001B" w:tentative="1">
      <w:start w:val="1"/>
      <w:numFmt w:val="lowerRoman"/>
      <w:lvlText w:val="%6."/>
      <w:lvlJc w:val="right"/>
      <w:pPr>
        <w:ind w:left="4425" w:hanging="180"/>
      </w:pPr>
    </w:lvl>
    <w:lvl w:ilvl="6" w:tplc="0416000F" w:tentative="1">
      <w:start w:val="1"/>
      <w:numFmt w:val="decimal"/>
      <w:lvlText w:val="%7."/>
      <w:lvlJc w:val="left"/>
      <w:pPr>
        <w:ind w:left="5145" w:hanging="360"/>
      </w:pPr>
    </w:lvl>
    <w:lvl w:ilvl="7" w:tplc="04160019" w:tentative="1">
      <w:start w:val="1"/>
      <w:numFmt w:val="lowerLetter"/>
      <w:lvlText w:val="%8."/>
      <w:lvlJc w:val="left"/>
      <w:pPr>
        <w:ind w:left="5865" w:hanging="360"/>
      </w:pPr>
    </w:lvl>
    <w:lvl w:ilvl="8" w:tplc="0416001B" w:tentative="1">
      <w:start w:val="1"/>
      <w:numFmt w:val="lowerRoman"/>
      <w:lvlText w:val="%9."/>
      <w:lvlJc w:val="right"/>
      <w:pPr>
        <w:ind w:left="6585" w:hanging="180"/>
      </w:pPr>
    </w:lvl>
  </w:abstractNum>
  <w:abstractNum w:abstractNumId="198" w15:restartNumberingAfterBreak="0">
    <w:nsid w:val="7D2D6896"/>
    <w:multiLevelType w:val="multilevel"/>
    <w:tmpl w:val="11786F24"/>
    <w:styleLink w:val="RTFNum119"/>
    <w:lvl w:ilvl="0">
      <w:start w:val="1"/>
      <w:numFmt w:val="none"/>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99" w15:restartNumberingAfterBreak="0">
    <w:nsid w:val="7D394DF5"/>
    <w:multiLevelType w:val="multilevel"/>
    <w:tmpl w:val="05887A08"/>
    <w:styleLink w:val="RTFNum101"/>
    <w:lvl w:ilvl="0">
      <w:start w:val="1"/>
      <w:numFmt w:val="none"/>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00" w15:restartNumberingAfterBreak="0">
    <w:nsid w:val="7DF90653"/>
    <w:multiLevelType w:val="multilevel"/>
    <w:tmpl w:val="8C089512"/>
    <w:styleLink w:val="RTFNum114"/>
    <w:lvl w:ilvl="0">
      <w:start w:val="1"/>
      <w:numFmt w:val="none"/>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01" w15:restartNumberingAfterBreak="0">
    <w:nsid w:val="7E0E2B5D"/>
    <w:multiLevelType w:val="multilevel"/>
    <w:tmpl w:val="81809528"/>
    <w:styleLink w:val="RTFNum65"/>
    <w:lvl w:ilvl="0">
      <w:start w:val="1"/>
      <w:numFmt w:val="none"/>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02" w15:restartNumberingAfterBreak="0">
    <w:nsid w:val="7E7F2F8E"/>
    <w:multiLevelType w:val="multilevel"/>
    <w:tmpl w:val="38A20832"/>
    <w:styleLink w:val="RTFNum61"/>
    <w:lvl w:ilvl="0">
      <w:start w:val="1"/>
      <w:numFmt w:val="none"/>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03" w15:restartNumberingAfterBreak="0">
    <w:nsid w:val="7F7168BE"/>
    <w:multiLevelType w:val="multilevel"/>
    <w:tmpl w:val="215E7926"/>
    <w:styleLink w:val="RTFNum161"/>
    <w:lvl w:ilvl="0">
      <w:start w:val="1"/>
      <w:numFmt w:val="none"/>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num w:numId="1" w16cid:durableId="512064198">
    <w:abstractNumId w:val="142"/>
  </w:num>
  <w:num w:numId="2" w16cid:durableId="1778329601">
    <w:abstractNumId w:val="96"/>
  </w:num>
  <w:num w:numId="3" w16cid:durableId="1561020524">
    <w:abstractNumId w:val="194"/>
  </w:num>
  <w:num w:numId="4" w16cid:durableId="698630017">
    <w:abstractNumId w:val="128"/>
  </w:num>
  <w:num w:numId="5" w16cid:durableId="258636807">
    <w:abstractNumId w:val="67"/>
  </w:num>
  <w:num w:numId="6" w16cid:durableId="1326662798">
    <w:abstractNumId w:val="98"/>
  </w:num>
  <w:num w:numId="7" w16cid:durableId="467091399">
    <w:abstractNumId w:val="93"/>
  </w:num>
  <w:num w:numId="8" w16cid:durableId="1031102622">
    <w:abstractNumId w:val="152"/>
  </w:num>
  <w:num w:numId="9" w16cid:durableId="270164636">
    <w:abstractNumId w:val="4"/>
  </w:num>
  <w:num w:numId="10" w16cid:durableId="469370766">
    <w:abstractNumId w:val="186"/>
  </w:num>
  <w:num w:numId="11" w16cid:durableId="660349188">
    <w:abstractNumId w:val="66"/>
  </w:num>
  <w:num w:numId="12" w16cid:durableId="1117992197">
    <w:abstractNumId w:val="183"/>
  </w:num>
  <w:num w:numId="13" w16cid:durableId="2027367841">
    <w:abstractNumId w:val="127"/>
  </w:num>
  <w:num w:numId="14" w16cid:durableId="1151406822">
    <w:abstractNumId w:val="185"/>
  </w:num>
  <w:num w:numId="15" w16cid:durableId="1727339985">
    <w:abstractNumId w:val="43"/>
  </w:num>
  <w:num w:numId="16" w16cid:durableId="1249730791">
    <w:abstractNumId w:val="114"/>
  </w:num>
  <w:num w:numId="17" w16cid:durableId="642270668">
    <w:abstractNumId w:val="31"/>
  </w:num>
  <w:num w:numId="18" w16cid:durableId="948512471">
    <w:abstractNumId w:val="21"/>
  </w:num>
  <w:num w:numId="19" w16cid:durableId="629627773">
    <w:abstractNumId w:val="150"/>
  </w:num>
  <w:num w:numId="20" w16cid:durableId="1103527836">
    <w:abstractNumId w:val="154"/>
  </w:num>
  <w:num w:numId="21" w16cid:durableId="1066564492">
    <w:abstractNumId w:val="105"/>
  </w:num>
  <w:num w:numId="22" w16cid:durableId="240261606">
    <w:abstractNumId w:val="170"/>
  </w:num>
  <w:num w:numId="23" w16cid:durableId="334461859">
    <w:abstractNumId w:val="137"/>
  </w:num>
  <w:num w:numId="24" w16cid:durableId="1480270673">
    <w:abstractNumId w:val="124"/>
  </w:num>
  <w:num w:numId="25" w16cid:durableId="52047417">
    <w:abstractNumId w:val="80"/>
  </w:num>
  <w:num w:numId="26" w16cid:durableId="637611625">
    <w:abstractNumId w:val="108"/>
  </w:num>
  <w:num w:numId="27" w16cid:durableId="2122992942">
    <w:abstractNumId w:val="195"/>
  </w:num>
  <w:num w:numId="28" w16cid:durableId="1050105745">
    <w:abstractNumId w:val="168"/>
  </w:num>
  <w:num w:numId="29" w16cid:durableId="1462650701">
    <w:abstractNumId w:val="174"/>
  </w:num>
  <w:num w:numId="30" w16cid:durableId="1714424018">
    <w:abstractNumId w:val="196"/>
  </w:num>
  <w:num w:numId="31" w16cid:durableId="2031249773">
    <w:abstractNumId w:val="107"/>
  </w:num>
  <w:num w:numId="32" w16cid:durableId="1669677301">
    <w:abstractNumId w:val="117"/>
  </w:num>
  <w:num w:numId="33" w16cid:durableId="2070421486">
    <w:abstractNumId w:val="37"/>
  </w:num>
  <w:num w:numId="34" w16cid:durableId="832261795">
    <w:abstractNumId w:val="77"/>
  </w:num>
  <w:num w:numId="35" w16cid:durableId="264000095">
    <w:abstractNumId w:val="28"/>
  </w:num>
  <w:num w:numId="36" w16cid:durableId="148642799">
    <w:abstractNumId w:val="68"/>
  </w:num>
  <w:num w:numId="37" w16cid:durableId="236867714">
    <w:abstractNumId w:val="97"/>
  </w:num>
  <w:num w:numId="38" w16cid:durableId="1868519283">
    <w:abstractNumId w:val="38"/>
  </w:num>
  <w:num w:numId="39" w16cid:durableId="652370700">
    <w:abstractNumId w:val="42"/>
  </w:num>
  <w:num w:numId="40" w16cid:durableId="652223745">
    <w:abstractNumId w:val="159"/>
  </w:num>
  <w:num w:numId="41" w16cid:durableId="137890234">
    <w:abstractNumId w:val="74"/>
  </w:num>
  <w:num w:numId="42" w16cid:durableId="444036790">
    <w:abstractNumId w:val="15"/>
  </w:num>
  <w:num w:numId="43" w16cid:durableId="1651977080">
    <w:abstractNumId w:val="60"/>
  </w:num>
  <w:num w:numId="44" w16cid:durableId="1114519036">
    <w:abstractNumId w:val="33"/>
  </w:num>
  <w:num w:numId="45" w16cid:durableId="28917418">
    <w:abstractNumId w:val="167"/>
  </w:num>
  <w:num w:numId="46" w16cid:durableId="614095944">
    <w:abstractNumId w:val="115"/>
  </w:num>
  <w:num w:numId="47" w16cid:durableId="1291278030">
    <w:abstractNumId w:val="81"/>
  </w:num>
  <w:num w:numId="48" w16cid:durableId="1619024670">
    <w:abstractNumId w:val="11"/>
  </w:num>
  <w:num w:numId="49" w16cid:durableId="31464325">
    <w:abstractNumId w:val="88"/>
  </w:num>
  <w:num w:numId="50" w16cid:durableId="738331652">
    <w:abstractNumId w:val="17"/>
  </w:num>
  <w:num w:numId="51" w16cid:durableId="319386192">
    <w:abstractNumId w:val="121"/>
  </w:num>
  <w:num w:numId="52" w16cid:durableId="2063164228">
    <w:abstractNumId w:val="72"/>
  </w:num>
  <w:num w:numId="53" w16cid:durableId="156044428">
    <w:abstractNumId w:val="64"/>
  </w:num>
  <w:num w:numId="54" w16cid:durableId="1854108007">
    <w:abstractNumId w:val="27"/>
  </w:num>
  <w:num w:numId="55" w16cid:durableId="657614543">
    <w:abstractNumId w:val="110"/>
  </w:num>
  <w:num w:numId="56" w16cid:durableId="1535848830">
    <w:abstractNumId w:val="45"/>
  </w:num>
  <w:num w:numId="57" w16cid:durableId="1797023383">
    <w:abstractNumId w:val="12"/>
  </w:num>
  <w:num w:numId="58" w16cid:durableId="1225022533">
    <w:abstractNumId w:val="78"/>
  </w:num>
  <w:num w:numId="59" w16cid:durableId="1836453702">
    <w:abstractNumId w:val="34"/>
  </w:num>
  <w:num w:numId="60" w16cid:durableId="723989764">
    <w:abstractNumId w:val="94"/>
  </w:num>
  <w:num w:numId="61" w16cid:durableId="1542203867">
    <w:abstractNumId w:val="173"/>
  </w:num>
  <w:num w:numId="62" w16cid:durableId="1684745943">
    <w:abstractNumId w:val="202"/>
  </w:num>
  <w:num w:numId="63" w16cid:durableId="1010643805">
    <w:abstractNumId w:val="163"/>
  </w:num>
  <w:num w:numId="64" w16cid:durableId="1748843184">
    <w:abstractNumId w:val="46"/>
  </w:num>
  <w:num w:numId="65" w16cid:durableId="2110000566">
    <w:abstractNumId w:val="132"/>
  </w:num>
  <w:num w:numId="66" w16cid:durableId="465972720">
    <w:abstractNumId w:val="201"/>
  </w:num>
  <w:num w:numId="67" w16cid:durableId="1229145649">
    <w:abstractNumId w:val="135"/>
  </w:num>
  <w:num w:numId="68" w16cid:durableId="1042098923">
    <w:abstractNumId w:val="23"/>
  </w:num>
  <w:num w:numId="69" w16cid:durableId="1689870842">
    <w:abstractNumId w:val="86"/>
  </w:num>
  <w:num w:numId="70" w16cid:durableId="894196992">
    <w:abstractNumId w:val="65"/>
  </w:num>
  <w:num w:numId="71" w16cid:durableId="100806621">
    <w:abstractNumId w:val="99"/>
  </w:num>
  <w:num w:numId="72" w16cid:durableId="1471829265">
    <w:abstractNumId w:val="156"/>
  </w:num>
  <w:num w:numId="73" w16cid:durableId="1055936220">
    <w:abstractNumId w:val="190"/>
  </w:num>
  <w:num w:numId="74" w16cid:durableId="1872723128">
    <w:abstractNumId w:val="40"/>
  </w:num>
  <w:num w:numId="75" w16cid:durableId="1906989994">
    <w:abstractNumId w:val="95"/>
  </w:num>
  <w:num w:numId="76" w16cid:durableId="1999188467">
    <w:abstractNumId w:val="109"/>
  </w:num>
  <w:num w:numId="77" w16cid:durableId="953318785">
    <w:abstractNumId w:val="53"/>
  </w:num>
  <w:num w:numId="78" w16cid:durableId="1588491831">
    <w:abstractNumId w:val="164"/>
  </w:num>
  <w:num w:numId="79" w16cid:durableId="132992787">
    <w:abstractNumId w:val="176"/>
  </w:num>
  <w:num w:numId="80" w16cid:durableId="350766505">
    <w:abstractNumId w:val="120"/>
  </w:num>
  <w:num w:numId="81" w16cid:durableId="1225947010">
    <w:abstractNumId w:val="55"/>
  </w:num>
  <w:num w:numId="82" w16cid:durableId="1716126362">
    <w:abstractNumId w:val="29"/>
  </w:num>
  <w:num w:numId="83" w16cid:durableId="1877767341">
    <w:abstractNumId w:val="166"/>
  </w:num>
  <w:num w:numId="84" w16cid:durableId="1049500740">
    <w:abstractNumId w:val="63"/>
  </w:num>
  <w:num w:numId="85" w16cid:durableId="2003658132">
    <w:abstractNumId w:val="118"/>
  </w:num>
  <w:num w:numId="86" w16cid:durableId="451362348">
    <w:abstractNumId w:val="73"/>
  </w:num>
  <w:num w:numId="87" w16cid:durableId="1256283228">
    <w:abstractNumId w:val="14"/>
  </w:num>
  <w:num w:numId="88" w16cid:durableId="544607820">
    <w:abstractNumId w:val="8"/>
  </w:num>
  <w:num w:numId="89" w16cid:durableId="1554808417">
    <w:abstractNumId w:val="91"/>
  </w:num>
  <w:num w:numId="90" w16cid:durableId="439185194">
    <w:abstractNumId w:val="3"/>
  </w:num>
  <w:num w:numId="91" w16cid:durableId="1077244945">
    <w:abstractNumId w:val="141"/>
  </w:num>
  <w:num w:numId="92" w16cid:durableId="969475386">
    <w:abstractNumId w:val="13"/>
  </w:num>
  <w:num w:numId="93" w16cid:durableId="1702167940">
    <w:abstractNumId w:val="147"/>
  </w:num>
  <w:num w:numId="94" w16cid:durableId="1091467182">
    <w:abstractNumId w:val="138"/>
  </w:num>
  <w:num w:numId="95" w16cid:durableId="382678211">
    <w:abstractNumId w:val="62"/>
  </w:num>
  <w:num w:numId="96" w16cid:durableId="279387294">
    <w:abstractNumId w:val="116"/>
  </w:num>
  <w:num w:numId="97" w16cid:durableId="112754399">
    <w:abstractNumId w:val="84"/>
  </w:num>
  <w:num w:numId="98" w16cid:durableId="1797486077">
    <w:abstractNumId w:val="129"/>
  </w:num>
  <w:num w:numId="99" w16cid:durableId="222564189">
    <w:abstractNumId w:val="139"/>
  </w:num>
  <w:num w:numId="100" w16cid:durableId="1987734934">
    <w:abstractNumId w:val="47"/>
  </w:num>
  <w:num w:numId="101" w16cid:durableId="1838105404">
    <w:abstractNumId w:val="50"/>
  </w:num>
  <w:num w:numId="102" w16cid:durableId="1410886577">
    <w:abstractNumId w:val="199"/>
  </w:num>
  <w:num w:numId="103" w16cid:durableId="1266156288">
    <w:abstractNumId w:val="178"/>
  </w:num>
  <w:num w:numId="104" w16cid:durableId="1182476595">
    <w:abstractNumId w:val="155"/>
  </w:num>
  <w:num w:numId="105" w16cid:durableId="555580301">
    <w:abstractNumId w:val="146"/>
  </w:num>
  <w:num w:numId="106" w16cid:durableId="732696343">
    <w:abstractNumId w:val="134"/>
  </w:num>
  <w:num w:numId="107" w16cid:durableId="883442175">
    <w:abstractNumId w:val="122"/>
  </w:num>
  <w:num w:numId="108" w16cid:durableId="11038242">
    <w:abstractNumId w:val="182"/>
  </w:num>
  <w:num w:numId="109" w16cid:durableId="424694188">
    <w:abstractNumId w:val="149"/>
  </w:num>
  <w:num w:numId="110" w16cid:durableId="184055979">
    <w:abstractNumId w:val="103"/>
  </w:num>
  <w:num w:numId="111" w16cid:durableId="154339688">
    <w:abstractNumId w:val="19"/>
  </w:num>
  <w:num w:numId="112" w16cid:durableId="1524630294">
    <w:abstractNumId w:val="191"/>
  </w:num>
  <w:num w:numId="113" w16cid:durableId="1331173380">
    <w:abstractNumId w:val="25"/>
  </w:num>
  <w:num w:numId="114" w16cid:durableId="1652562678">
    <w:abstractNumId w:val="79"/>
  </w:num>
  <w:num w:numId="115" w16cid:durableId="499976255">
    <w:abstractNumId w:val="200"/>
  </w:num>
  <w:num w:numId="116" w16cid:durableId="586616514">
    <w:abstractNumId w:val="75"/>
  </w:num>
  <w:num w:numId="117" w16cid:durableId="18240047">
    <w:abstractNumId w:val="172"/>
  </w:num>
  <w:num w:numId="118" w16cid:durableId="53283197">
    <w:abstractNumId w:val="192"/>
  </w:num>
  <w:num w:numId="119" w16cid:durableId="95178639">
    <w:abstractNumId w:val="76"/>
  </w:num>
  <w:num w:numId="120" w16cid:durableId="704871555">
    <w:abstractNumId w:val="198"/>
  </w:num>
  <w:num w:numId="121" w16cid:durableId="1930775028">
    <w:abstractNumId w:val="41"/>
  </w:num>
  <w:num w:numId="122" w16cid:durableId="500854321">
    <w:abstractNumId w:val="125"/>
  </w:num>
  <w:num w:numId="123" w16cid:durableId="122584651">
    <w:abstractNumId w:val="35"/>
  </w:num>
  <w:num w:numId="124" w16cid:durableId="205914744">
    <w:abstractNumId w:val="5"/>
  </w:num>
  <w:num w:numId="125" w16cid:durableId="86921924">
    <w:abstractNumId w:val="144"/>
  </w:num>
  <w:num w:numId="126" w16cid:durableId="435365262">
    <w:abstractNumId w:val="140"/>
  </w:num>
  <w:num w:numId="127" w16cid:durableId="422603890">
    <w:abstractNumId w:val="59"/>
  </w:num>
  <w:num w:numId="128" w16cid:durableId="1407075528">
    <w:abstractNumId w:val="113"/>
  </w:num>
  <w:num w:numId="129" w16cid:durableId="1910772405">
    <w:abstractNumId w:val="143"/>
  </w:num>
  <w:num w:numId="130" w16cid:durableId="592859078">
    <w:abstractNumId w:val="184"/>
  </w:num>
  <w:num w:numId="131" w16cid:durableId="824660924">
    <w:abstractNumId w:val="179"/>
  </w:num>
  <w:num w:numId="132" w16cid:durableId="1400439024">
    <w:abstractNumId w:val="89"/>
  </w:num>
  <w:num w:numId="133" w16cid:durableId="1514026032">
    <w:abstractNumId w:val="157"/>
  </w:num>
  <w:num w:numId="134" w16cid:durableId="346829267">
    <w:abstractNumId w:val="90"/>
  </w:num>
  <w:num w:numId="135" w16cid:durableId="930817107">
    <w:abstractNumId w:val="130"/>
  </w:num>
  <w:num w:numId="136" w16cid:durableId="455487185">
    <w:abstractNumId w:val="169"/>
  </w:num>
  <w:num w:numId="137" w16cid:durableId="2093506108">
    <w:abstractNumId w:val="193"/>
  </w:num>
  <w:num w:numId="138" w16cid:durableId="879825946">
    <w:abstractNumId w:val="32"/>
  </w:num>
  <w:num w:numId="139" w16cid:durableId="977150548">
    <w:abstractNumId w:val="82"/>
  </w:num>
  <w:num w:numId="140" w16cid:durableId="1399746598">
    <w:abstractNumId w:val="7"/>
  </w:num>
  <w:num w:numId="141" w16cid:durableId="946275477">
    <w:abstractNumId w:val="161"/>
  </w:num>
  <w:num w:numId="142" w16cid:durableId="1042752045">
    <w:abstractNumId w:val="162"/>
  </w:num>
  <w:num w:numId="143" w16cid:durableId="1672562026">
    <w:abstractNumId w:val="133"/>
  </w:num>
  <w:num w:numId="144" w16cid:durableId="953486866">
    <w:abstractNumId w:val="136"/>
  </w:num>
  <w:num w:numId="145" w16cid:durableId="625162390">
    <w:abstractNumId w:val="126"/>
  </w:num>
  <w:num w:numId="146" w16cid:durableId="1991395794">
    <w:abstractNumId w:val="69"/>
  </w:num>
  <w:num w:numId="147" w16cid:durableId="1145272674">
    <w:abstractNumId w:val="189"/>
  </w:num>
  <w:num w:numId="148" w16cid:durableId="250286181">
    <w:abstractNumId w:val="44"/>
  </w:num>
  <w:num w:numId="149" w16cid:durableId="2126188997">
    <w:abstractNumId w:val="39"/>
  </w:num>
  <w:num w:numId="150" w16cid:durableId="1966158124">
    <w:abstractNumId w:val="87"/>
  </w:num>
  <w:num w:numId="151" w16cid:durableId="128668311">
    <w:abstractNumId w:val="9"/>
  </w:num>
  <w:num w:numId="152" w16cid:durableId="1433746154">
    <w:abstractNumId w:val="92"/>
  </w:num>
  <w:num w:numId="153" w16cid:durableId="525798154">
    <w:abstractNumId w:val="85"/>
  </w:num>
  <w:num w:numId="154" w16cid:durableId="1022970680">
    <w:abstractNumId w:val="71"/>
  </w:num>
  <w:num w:numId="155" w16cid:durableId="902565143">
    <w:abstractNumId w:val="18"/>
  </w:num>
  <w:num w:numId="156" w16cid:durableId="1020623599">
    <w:abstractNumId w:val="177"/>
  </w:num>
  <w:num w:numId="157" w16cid:durableId="691808706">
    <w:abstractNumId w:val="145"/>
  </w:num>
  <w:num w:numId="158" w16cid:durableId="1630432779">
    <w:abstractNumId w:val="171"/>
  </w:num>
  <w:num w:numId="159" w16cid:durableId="1356688608">
    <w:abstractNumId w:val="180"/>
  </w:num>
  <w:num w:numId="160" w16cid:durableId="1291935417">
    <w:abstractNumId w:val="49"/>
  </w:num>
  <w:num w:numId="161" w16cid:durableId="791482463">
    <w:abstractNumId w:val="10"/>
  </w:num>
  <w:num w:numId="162" w16cid:durableId="1360660758">
    <w:abstractNumId w:val="203"/>
  </w:num>
  <w:num w:numId="163" w16cid:durableId="655650526">
    <w:abstractNumId w:val="20"/>
  </w:num>
  <w:num w:numId="164" w16cid:durableId="2091735819">
    <w:abstractNumId w:val="111"/>
  </w:num>
  <w:num w:numId="165" w16cid:durableId="406463312">
    <w:abstractNumId w:val="151"/>
  </w:num>
  <w:num w:numId="166" w16cid:durableId="864904649">
    <w:abstractNumId w:val="153"/>
  </w:num>
  <w:num w:numId="167" w16cid:durableId="1639456160">
    <w:abstractNumId w:val="58"/>
  </w:num>
  <w:num w:numId="168" w16cid:durableId="852959159">
    <w:abstractNumId w:val="52"/>
  </w:num>
  <w:num w:numId="169" w16cid:durableId="628516925">
    <w:abstractNumId w:val="83"/>
  </w:num>
  <w:num w:numId="170" w16cid:durableId="1622152716">
    <w:abstractNumId w:val="187"/>
  </w:num>
  <w:num w:numId="171" w16cid:durableId="1676807136">
    <w:abstractNumId w:val="148"/>
  </w:num>
  <w:num w:numId="172" w16cid:durableId="559246477">
    <w:abstractNumId w:val="123"/>
  </w:num>
  <w:num w:numId="173" w16cid:durableId="463041795">
    <w:abstractNumId w:val="56"/>
  </w:num>
  <w:num w:numId="174" w16cid:durableId="1195970077">
    <w:abstractNumId w:val="131"/>
  </w:num>
  <w:num w:numId="175" w16cid:durableId="5209195">
    <w:abstractNumId w:val="24"/>
  </w:num>
  <w:num w:numId="176" w16cid:durableId="2032951125">
    <w:abstractNumId w:val="112"/>
  </w:num>
  <w:num w:numId="177" w16cid:durableId="1659337183">
    <w:abstractNumId w:val="54"/>
  </w:num>
  <w:num w:numId="178" w16cid:durableId="1786387274">
    <w:abstractNumId w:val="6"/>
  </w:num>
  <w:num w:numId="179" w16cid:durableId="1209028514">
    <w:abstractNumId w:val="104"/>
  </w:num>
  <w:num w:numId="180" w16cid:durableId="1002900914">
    <w:abstractNumId w:val="26"/>
  </w:num>
  <w:num w:numId="181" w16cid:durableId="750078317">
    <w:abstractNumId w:val="119"/>
  </w:num>
  <w:num w:numId="182" w16cid:durableId="1027173863">
    <w:abstractNumId w:val="160"/>
  </w:num>
  <w:num w:numId="183" w16cid:durableId="1318532059">
    <w:abstractNumId w:val="51"/>
  </w:num>
  <w:num w:numId="184" w16cid:durableId="1254053745">
    <w:abstractNumId w:val="101"/>
  </w:num>
  <w:num w:numId="185" w16cid:durableId="1512842708">
    <w:abstractNumId w:val="158"/>
  </w:num>
  <w:num w:numId="186" w16cid:durableId="130749990">
    <w:abstractNumId w:val="61"/>
  </w:num>
  <w:num w:numId="187" w16cid:durableId="2051418518">
    <w:abstractNumId w:val="197"/>
  </w:num>
  <w:num w:numId="188" w16cid:durableId="263808944">
    <w:abstractNumId w:val="175"/>
  </w:num>
  <w:num w:numId="189" w16cid:durableId="1742024108">
    <w:abstractNumId w:val="102"/>
  </w:num>
  <w:num w:numId="190" w16cid:durableId="1953704237">
    <w:abstractNumId w:val="30"/>
  </w:num>
  <w:num w:numId="191" w16cid:durableId="1319771351">
    <w:abstractNumId w:val="70"/>
  </w:num>
  <w:num w:numId="192" w16cid:durableId="121458229">
    <w:abstractNumId w:val="36"/>
  </w:num>
  <w:num w:numId="193" w16cid:durableId="202838720">
    <w:abstractNumId w:val="181"/>
  </w:num>
  <w:num w:numId="194" w16cid:durableId="124783783">
    <w:abstractNumId w:val="16"/>
  </w:num>
  <w:num w:numId="195" w16cid:durableId="1041057562">
    <w:abstractNumId w:val="188"/>
  </w:num>
  <w:num w:numId="196" w16cid:durableId="2056196733">
    <w:abstractNumId w:val="106"/>
  </w:num>
  <w:num w:numId="197" w16cid:durableId="1186554696">
    <w:abstractNumId w:val="22"/>
  </w:num>
  <w:num w:numId="198" w16cid:durableId="934363563">
    <w:abstractNumId w:val="165"/>
  </w:num>
  <w:num w:numId="199" w16cid:durableId="920455524">
    <w:abstractNumId w:val="57"/>
  </w:num>
  <w:num w:numId="200" w16cid:durableId="188834918">
    <w:abstractNumId w:val="100"/>
  </w:num>
  <w:num w:numId="201" w16cid:durableId="1183517606">
    <w:abstractNumId w:val="48"/>
  </w:num>
  <w:numIdMacAtCleanup w:val="19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4"/>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08A8"/>
    <w:rsid w:val="00001528"/>
    <w:rsid w:val="000015C2"/>
    <w:rsid w:val="0000162C"/>
    <w:rsid w:val="00001903"/>
    <w:rsid w:val="00002A1C"/>
    <w:rsid w:val="0000649D"/>
    <w:rsid w:val="00007667"/>
    <w:rsid w:val="000103FE"/>
    <w:rsid w:val="0001069B"/>
    <w:rsid w:val="00010B8D"/>
    <w:rsid w:val="0001200C"/>
    <w:rsid w:val="000137D0"/>
    <w:rsid w:val="00015433"/>
    <w:rsid w:val="00020FD2"/>
    <w:rsid w:val="000259F2"/>
    <w:rsid w:val="00027109"/>
    <w:rsid w:val="00027A00"/>
    <w:rsid w:val="000349B6"/>
    <w:rsid w:val="000351BC"/>
    <w:rsid w:val="0003588B"/>
    <w:rsid w:val="0003608D"/>
    <w:rsid w:val="00037B2B"/>
    <w:rsid w:val="00037EAB"/>
    <w:rsid w:val="000444E1"/>
    <w:rsid w:val="0004508E"/>
    <w:rsid w:val="00050B01"/>
    <w:rsid w:val="00052494"/>
    <w:rsid w:val="00052F46"/>
    <w:rsid w:val="000536C9"/>
    <w:rsid w:val="000548E7"/>
    <w:rsid w:val="00054FEA"/>
    <w:rsid w:val="00056D40"/>
    <w:rsid w:val="000641BB"/>
    <w:rsid w:val="00064317"/>
    <w:rsid w:val="0006436C"/>
    <w:rsid w:val="00064F20"/>
    <w:rsid w:val="00067D66"/>
    <w:rsid w:val="00072068"/>
    <w:rsid w:val="000720DA"/>
    <w:rsid w:val="00072215"/>
    <w:rsid w:val="00072D5D"/>
    <w:rsid w:val="000735A5"/>
    <w:rsid w:val="00083A51"/>
    <w:rsid w:val="0008784D"/>
    <w:rsid w:val="00090472"/>
    <w:rsid w:val="00091C72"/>
    <w:rsid w:val="000920E2"/>
    <w:rsid w:val="000921AF"/>
    <w:rsid w:val="00094C8F"/>
    <w:rsid w:val="00095124"/>
    <w:rsid w:val="00097870"/>
    <w:rsid w:val="000A0152"/>
    <w:rsid w:val="000A6FAA"/>
    <w:rsid w:val="000B07B6"/>
    <w:rsid w:val="000B143A"/>
    <w:rsid w:val="000B2976"/>
    <w:rsid w:val="000B2C40"/>
    <w:rsid w:val="000B59DE"/>
    <w:rsid w:val="000B7308"/>
    <w:rsid w:val="000B7AD7"/>
    <w:rsid w:val="000C0AAF"/>
    <w:rsid w:val="000C2B38"/>
    <w:rsid w:val="000C3254"/>
    <w:rsid w:val="000C39D7"/>
    <w:rsid w:val="000C476D"/>
    <w:rsid w:val="000C4F9A"/>
    <w:rsid w:val="000C6ADE"/>
    <w:rsid w:val="000D31C7"/>
    <w:rsid w:val="000D4A97"/>
    <w:rsid w:val="000D55AC"/>
    <w:rsid w:val="000D6E7B"/>
    <w:rsid w:val="000D7F1D"/>
    <w:rsid w:val="000D7FF4"/>
    <w:rsid w:val="000E0B0B"/>
    <w:rsid w:val="000E0EE4"/>
    <w:rsid w:val="000E0F2A"/>
    <w:rsid w:val="000E48B3"/>
    <w:rsid w:val="000E56E6"/>
    <w:rsid w:val="000E6038"/>
    <w:rsid w:val="000E630C"/>
    <w:rsid w:val="000E740F"/>
    <w:rsid w:val="000E7A43"/>
    <w:rsid w:val="000F0C82"/>
    <w:rsid w:val="000F12FE"/>
    <w:rsid w:val="000F1701"/>
    <w:rsid w:val="000F37EF"/>
    <w:rsid w:val="000F422C"/>
    <w:rsid w:val="00101E77"/>
    <w:rsid w:val="00102B24"/>
    <w:rsid w:val="001031B0"/>
    <w:rsid w:val="00104B1B"/>
    <w:rsid w:val="0011077E"/>
    <w:rsid w:val="00111EEB"/>
    <w:rsid w:val="00113317"/>
    <w:rsid w:val="00113F92"/>
    <w:rsid w:val="001153F5"/>
    <w:rsid w:val="00116902"/>
    <w:rsid w:val="001200A6"/>
    <w:rsid w:val="00124C08"/>
    <w:rsid w:val="001252AC"/>
    <w:rsid w:val="00127F3F"/>
    <w:rsid w:val="00130E7D"/>
    <w:rsid w:val="001343E9"/>
    <w:rsid w:val="00137578"/>
    <w:rsid w:val="001409E6"/>
    <w:rsid w:val="0014137E"/>
    <w:rsid w:val="00142934"/>
    <w:rsid w:val="001432C7"/>
    <w:rsid w:val="00143F66"/>
    <w:rsid w:val="0014475D"/>
    <w:rsid w:val="00146FAB"/>
    <w:rsid w:val="00150503"/>
    <w:rsid w:val="00155FAD"/>
    <w:rsid w:val="0015674D"/>
    <w:rsid w:val="00156ADE"/>
    <w:rsid w:val="00157B7E"/>
    <w:rsid w:val="001613CF"/>
    <w:rsid w:val="00162FA9"/>
    <w:rsid w:val="001647AD"/>
    <w:rsid w:val="001668FE"/>
    <w:rsid w:val="00166A70"/>
    <w:rsid w:val="001678B9"/>
    <w:rsid w:val="00171139"/>
    <w:rsid w:val="001739B2"/>
    <w:rsid w:val="00173A76"/>
    <w:rsid w:val="00175C60"/>
    <w:rsid w:val="001763C0"/>
    <w:rsid w:val="00176C61"/>
    <w:rsid w:val="00182218"/>
    <w:rsid w:val="001853C1"/>
    <w:rsid w:val="0018583B"/>
    <w:rsid w:val="001864F8"/>
    <w:rsid w:val="0019306C"/>
    <w:rsid w:val="00196270"/>
    <w:rsid w:val="00196ED6"/>
    <w:rsid w:val="00197DAF"/>
    <w:rsid w:val="001A117D"/>
    <w:rsid w:val="001A14CC"/>
    <w:rsid w:val="001A3639"/>
    <w:rsid w:val="001A3B35"/>
    <w:rsid w:val="001A5A1F"/>
    <w:rsid w:val="001A78EA"/>
    <w:rsid w:val="001B0E02"/>
    <w:rsid w:val="001B13E5"/>
    <w:rsid w:val="001B3FE4"/>
    <w:rsid w:val="001C0266"/>
    <w:rsid w:val="001C23D5"/>
    <w:rsid w:val="001C3572"/>
    <w:rsid w:val="001C4243"/>
    <w:rsid w:val="001C43E3"/>
    <w:rsid w:val="001C45FF"/>
    <w:rsid w:val="001C6590"/>
    <w:rsid w:val="001C7F88"/>
    <w:rsid w:val="001D0AA5"/>
    <w:rsid w:val="001D65A1"/>
    <w:rsid w:val="001D6A00"/>
    <w:rsid w:val="001D6ECA"/>
    <w:rsid w:val="001E0445"/>
    <w:rsid w:val="001E2CDB"/>
    <w:rsid w:val="001F13A5"/>
    <w:rsid w:val="001F26C1"/>
    <w:rsid w:val="001F3069"/>
    <w:rsid w:val="001F7BAF"/>
    <w:rsid w:val="00200A3B"/>
    <w:rsid w:val="002012CA"/>
    <w:rsid w:val="00201BDB"/>
    <w:rsid w:val="00201D7A"/>
    <w:rsid w:val="00203E17"/>
    <w:rsid w:val="002045C7"/>
    <w:rsid w:val="00207BC9"/>
    <w:rsid w:val="00216482"/>
    <w:rsid w:val="00216879"/>
    <w:rsid w:val="002202B6"/>
    <w:rsid w:val="00222DD5"/>
    <w:rsid w:val="00223388"/>
    <w:rsid w:val="00223423"/>
    <w:rsid w:val="00224152"/>
    <w:rsid w:val="002305F5"/>
    <w:rsid w:val="0023111D"/>
    <w:rsid w:val="00232590"/>
    <w:rsid w:val="00232728"/>
    <w:rsid w:val="002348E6"/>
    <w:rsid w:val="0024112A"/>
    <w:rsid w:val="00241E10"/>
    <w:rsid w:val="00243EAD"/>
    <w:rsid w:val="0025226A"/>
    <w:rsid w:val="00254B43"/>
    <w:rsid w:val="002561A3"/>
    <w:rsid w:val="00260321"/>
    <w:rsid w:val="0026402F"/>
    <w:rsid w:val="0026432B"/>
    <w:rsid w:val="00274C48"/>
    <w:rsid w:val="00287BC1"/>
    <w:rsid w:val="0029295D"/>
    <w:rsid w:val="002A22B8"/>
    <w:rsid w:val="002A278E"/>
    <w:rsid w:val="002A6D98"/>
    <w:rsid w:val="002B070B"/>
    <w:rsid w:val="002B0D15"/>
    <w:rsid w:val="002B1C42"/>
    <w:rsid w:val="002B5638"/>
    <w:rsid w:val="002B6657"/>
    <w:rsid w:val="002B689C"/>
    <w:rsid w:val="002C0F8A"/>
    <w:rsid w:val="002C3862"/>
    <w:rsid w:val="002D0518"/>
    <w:rsid w:val="002D1922"/>
    <w:rsid w:val="002D27EF"/>
    <w:rsid w:val="002D4530"/>
    <w:rsid w:val="002D45B2"/>
    <w:rsid w:val="002D4B2A"/>
    <w:rsid w:val="002D7C8B"/>
    <w:rsid w:val="002E611A"/>
    <w:rsid w:val="002F2157"/>
    <w:rsid w:val="002F2A42"/>
    <w:rsid w:val="002F5C92"/>
    <w:rsid w:val="002F65E6"/>
    <w:rsid w:val="00300AC6"/>
    <w:rsid w:val="00300BD4"/>
    <w:rsid w:val="0030296D"/>
    <w:rsid w:val="0030312A"/>
    <w:rsid w:val="003036ED"/>
    <w:rsid w:val="0030382C"/>
    <w:rsid w:val="003040D9"/>
    <w:rsid w:val="00306114"/>
    <w:rsid w:val="00306A29"/>
    <w:rsid w:val="003106CD"/>
    <w:rsid w:val="00310A26"/>
    <w:rsid w:val="0031293E"/>
    <w:rsid w:val="003153AC"/>
    <w:rsid w:val="003160FE"/>
    <w:rsid w:val="00320D14"/>
    <w:rsid w:val="00321165"/>
    <w:rsid w:val="00321D0A"/>
    <w:rsid w:val="00325EF4"/>
    <w:rsid w:val="003260D5"/>
    <w:rsid w:val="003275E9"/>
    <w:rsid w:val="0032772B"/>
    <w:rsid w:val="00330871"/>
    <w:rsid w:val="00331019"/>
    <w:rsid w:val="00331921"/>
    <w:rsid w:val="00333038"/>
    <w:rsid w:val="00333371"/>
    <w:rsid w:val="0033645F"/>
    <w:rsid w:val="003372E4"/>
    <w:rsid w:val="00340FED"/>
    <w:rsid w:val="003421C8"/>
    <w:rsid w:val="003428F5"/>
    <w:rsid w:val="00343902"/>
    <w:rsid w:val="00344A6E"/>
    <w:rsid w:val="00345948"/>
    <w:rsid w:val="00346B21"/>
    <w:rsid w:val="0034789B"/>
    <w:rsid w:val="00347C26"/>
    <w:rsid w:val="003508CB"/>
    <w:rsid w:val="00350B37"/>
    <w:rsid w:val="00351171"/>
    <w:rsid w:val="003522DC"/>
    <w:rsid w:val="0035534F"/>
    <w:rsid w:val="0035611F"/>
    <w:rsid w:val="00356804"/>
    <w:rsid w:val="00356E7D"/>
    <w:rsid w:val="00362550"/>
    <w:rsid w:val="00362E54"/>
    <w:rsid w:val="003677B9"/>
    <w:rsid w:val="00371B0D"/>
    <w:rsid w:val="00371B51"/>
    <w:rsid w:val="0037226F"/>
    <w:rsid w:val="003723EC"/>
    <w:rsid w:val="00373A7B"/>
    <w:rsid w:val="0037412F"/>
    <w:rsid w:val="0037766B"/>
    <w:rsid w:val="00381AD9"/>
    <w:rsid w:val="00381D51"/>
    <w:rsid w:val="00385A1C"/>
    <w:rsid w:val="00387DA6"/>
    <w:rsid w:val="00392011"/>
    <w:rsid w:val="00393894"/>
    <w:rsid w:val="00393F30"/>
    <w:rsid w:val="00394374"/>
    <w:rsid w:val="00396E4A"/>
    <w:rsid w:val="00397B5B"/>
    <w:rsid w:val="003A013D"/>
    <w:rsid w:val="003A0ECB"/>
    <w:rsid w:val="003A1681"/>
    <w:rsid w:val="003A2F8F"/>
    <w:rsid w:val="003A3E58"/>
    <w:rsid w:val="003A5E78"/>
    <w:rsid w:val="003A657E"/>
    <w:rsid w:val="003B08EE"/>
    <w:rsid w:val="003B0A99"/>
    <w:rsid w:val="003B0F62"/>
    <w:rsid w:val="003B1CAA"/>
    <w:rsid w:val="003B50C8"/>
    <w:rsid w:val="003B5B6C"/>
    <w:rsid w:val="003B703D"/>
    <w:rsid w:val="003C1D11"/>
    <w:rsid w:val="003D10DB"/>
    <w:rsid w:val="003D15BC"/>
    <w:rsid w:val="003D3F0C"/>
    <w:rsid w:val="003D414A"/>
    <w:rsid w:val="003E029E"/>
    <w:rsid w:val="003E1CE2"/>
    <w:rsid w:val="003E2782"/>
    <w:rsid w:val="003E7555"/>
    <w:rsid w:val="003E7D51"/>
    <w:rsid w:val="003E7E8D"/>
    <w:rsid w:val="003F094B"/>
    <w:rsid w:val="003F1DAB"/>
    <w:rsid w:val="003F1DDB"/>
    <w:rsid w:val="003F25DA"/>
    <w:rsid w:val="003F632E"/>
    <w:rsid w:val="003F7A18"/>
    <w:rsid w:val="004003B0"/>
    <w:rsid w:val="0040122D"/>
    <w:rsid w:val="0040143B"/>
    <w:rsid w:val="004024D7"/>
    <w:rsid w:val="00405E75"/>
    <w:rsid w:val="00406280"/>
    <w:rsid w:val="00407039"/>
    <w:rsid w:val="00410249"/>
    <w:rsid w:val="0041149C"/>
    <w:rsid w:val="0041359B"/>
    <w:rsid w:val="0041709D"/>
    <w:rsid w:val="004171BB"/>
    <w:rsid w:val="00421299"/>
    <w:rsid w:val="004306E1"/>
    <w:rsid w:val="00430E6E"/>
    <w:rsid w:val="00431F90"/>
    <w:rsid w:val="0043230C"/>
    <w:rsid w:val="004327DF"/>
    <w:rsid w:val="00434A9F"/>
    <w:rsid w:val="00436C15"/>
    <w:rsid w:val="00437785"/>
    <w:rsid w:val="0044152C"/>
    <w:rsid w:val="00441F0D"/>
    <w:rsid w:val="00442F5A"/>
    <w:rsid w:val="00446001"/>
    <w:rsid w:val="0044719D"/>
    <w:rsid w:val="00447EA2"/>
    <w:rsid w:val="00451084"/>
    <w:rsid w:val="004514F4"/>
    <w:rsid w:val="00451901"/>
    <w:rsid w:val="00452B3E"/>
    <w:rsid w:val="0045410A"/>
    <w:rsid w:val="004574B4"/>
    <w:rsid w:val="004624C2"/>
    <w:rsid w:val="00467B8B"/>
    <w:rsid w:val="004702B7"/>
    <w:rsid w:val="00472E52"/>
    <w:rsid w:val="00474E2C"/>
    <w:rsid w:val="00476FB8"/>
    <w:rsid w:val="00480E21"/>
    <w:rsid w:val="00482DB6"/>
    <w:rsid w:val="004917A8"/>
    <w:rsid w:val="0049254B"/>
    <w:rsid w:val="00492B82"/>
    <w:rsid w:val="00493075"/>
    <w:rsid w:val="00493F42"/>
    <w:rsid w:val="00496BB5"/>
    <w:rsid w:val="004976D3"/>
    <w:rsid w:val="004A05DE"/>
    <w:rsid w:val="004A0672"/>
    <w:rsid w:val="004A0C01"/>
    <w:rsid w:val="004A3A2E"/>
    <w:rsid w:val="004A496B"/>
    <w:rsid w:val="004A64CD"/>
    <w:rsid w:val="004A7016"/>
    <w:rsid w:val="004B65AE"/>
    <w:rsid w:val="004C2036"/>
    <w:rsid w:val="004C222C"/>
    <w:rsid w:val="004C32A9"/>
    <w:rsid w:val="004C4BED"/>
    <w:rsid w:val="004C69CA"/>
    <w:rsid w:val="004D418E"/>
    <w:rsid w:val="004D5F83"/>
    <w:rsid w:val="004D63A8"/>
    <w:rsid w:val="004D7DF4"/>
    <w:rsid w:val="004E1203"/>
    <w:rsid w:val="004E2B33"/>
    <w:rsid w:val="004E3A9E"/>
    <w:rsid w:val="004E4B23"/>
    <w:rsid w:val="004E5F89"/>
    <w:rsid w:val="004F0C93"/>
    <w:rsid w:val="004F1ABE"/>
    <w:rsid w:val="004F1D98"/>
    <w:rsid w:val="004F2D95"/>
    <w:rsid w:val="004F54C3"/>
    <w:rsid w:val="00502742"/>
    <w:rsid w:val="0050433E"/>
    <w:rsid w:val="00512A1E"/>
    <w:rsid w:val="00512C43"/>
    <w:rsid w:val="00513B1A"/>
    <w:rsid w:val="0051685C"/>
    <w:rsid w:val="0052089B"/>
    <w:rsid w:val="00521707"/>
    <w:rsid w:val="005217E1"/>
    <w:rsid w:val="005231C3"/>
    <w:rsid w:val="00524A16"/>
    <w:rsid w:val="0052517D"/>
    <w:rsid w:val="00530BCD"/>
    <w:rsid w:val="00535037"/>
    <w:rsid w:val="00535A1B"/>
    <w:rsid w:val="0053632E"/>
    <w:rsid w:val="00540E30"/>
    <w:rsid w:val="005421F9"/>
    <w:rsid w:val="0054284B"/>
    <w:rsid w:val="0054353F"/>
    <w:rsid w:val="00544FB6"/>
    <w:rsid w:val="0054552E"/>
    <w:rsid w:val="005459E9"/>
    <w:rsid w:val="00545FBE"/>
    <w:rsid w:val="0054632E"/>
    <w:rsid w:val="0054748C"/>
    <w:rsid w:val="00551278"/>
    <w:rsid w:val="00552B5F"/>
    <w:rsid w:val="00553891"/>
    <w:rsid w:val="00554559"/>
    <w:rsid w:val="00554C9C"/>
    <w:rsid w:val="00556BB2"/>
    <w:rsid w:val="0055742A"/>
    <w:rsid w:val="00565715"/>
    <w:rsid w:val="00565847"/>
    <w:rsid w:val="00567D18"/>
    <w:rsid w:val="00571934"/>
    <w:rsid w:val="0057224F"/>
    <w:rsid w:val="0057241F"/>
    <w:rsid w:val="00574E8B"/>
    <w:rsid w:val="0057527E"/>
    <w:rsid w:val="005812C6"/>
    <w:rsid w:val="00581FEC"/>
    <w:rsid w:val="005823C2"/>
    <w:rsid w:val="00584360"/>
    <w:rsid w:val="00584807"/>
    <w:rsid w:val="0058611D"/>
    <w:rsid w:val="00587513"/>
    <w:rsid w:val="005905C7"/>
    <w:rsid w:val="005908A4"/>
    <w:rsid w:val="00592870"/>
    <w:rsid w:val="0059397F"/>
    <w:rsid w:val="00595824"/>
    <w:rsid w:val="00596A27"/>
    <w:rsid w:val="00597CC2"/>
    <w:rsid w:val="005A179A"/>
    <w:rsid w:val="005A18C4"/>
    <w:rsid w:val="005A1F2F"/>
    <w:rsid w:val="005A5841"/>
    <w:rsid w:val="005A647A"/>
    <w:rsid w:val="005A7F88"/>
    <w:rsid w:val="005B2B62"/>
    <w:rsid w:val="005B318F"/>
    <w:rsid w:val="005C127C"/>
    <w:rsid w:val="005C43DA"/>
    <w:rsid w:val="005D15EB"/>
    <w:rsid w:val="005D2E0A"/>
    <w:rsid w:val="005D313A"/>
    <w:rsid w:val="005D3C3E"/>
    <w:rsid w:val="005D5B17"/>
    <w:rsid w:val="005D5CB1"/>
    <w:rsid w:val="005D6828"/>
    <w:rsid w:val="005D6B52"/>
    <w:rsid w:val="005D7979"/>
    <w:rsid w:val="005D7C24"/>
    <w:rsid w:val="005E0947"/>
    <w:rsid w:val="005E1687"/>
    <w:rsid w:val="005E5AA1"/>
    <w:rsid w:val="005E6551"/>
    <w:rsid w:val="005E79EA"/>
    <w:rsid w:val="005F1EC8"/>
    <w:rsid w:val="005F248C"/>
    <w:rsid w:val="005F2DF9"/>
    <w:rsid w:val="005F57DF"/>
    <w:rsid w:val="005F6CAD"/>
    <w:rsid w:val="00600B18"/>
    <w:rsid w:val="00600E1F"/>
    <w:rsid w:val="00601F71"/>
    <w:rsid w:val="00603165"/>
    <w:rsid w:val="0060513C"/>
    <w:rsid w:val="00607B18"/>
    <w:rsid w:val="00614825"/>
    <w:rsid w:val="00624414"/>
    <w:rsid w:val="006245C5"/>
    <w:rsid w:val="006250CA"/>
    <w:rsid w:val="006348A3"/>
    <w:rsid w:val="00636D97"/>
    <w:rsid w:val="00636F94"/>
    <w:rsid w:val="0063722B"/>
    <w:rsid w:val="00640391"/>
    <w:rsid w:val="00645195"/>
    <w:rsid w:val="00646943"/>
    <w:rsid w:val="00646CA4"/>
    <w:rsid w:val="0065042C"/>
    <w:rsid w:val="00652897"/>
    <w:rsid w:val="00652A66"/>
    <w:rsid w:val="00654DF8"/>
    <w:rsid w:val="006612B7"/>
    <w:rsid w:val="00664975"/>
    <w:rsid w:val="00665107"/>
    <w:rsid w:val="00665335"/>
    <w:rsid w:val="00670A93"/>
    <w:rsid w:val="00671ACF"/>
    <w:rsid w:val="00672253"/>
    <w:rsid w:val="00672DD6"/>
    <w:rsid w:val="00673DE4"/>
    <w:rsid w:val="00680120"/>
    <w:rsid w:val="00681EE3"/>
    <w:rsid w:val="006821C3"/>
    <w:rsid w:val="0069036A"/>
    <w:rsid w:val="00693C5B"/>
    <w:rsid w:val="00695FE8"/>
    <w:rsid w:val="006A357D"/>
    <w:rsid w:val="006A4181"/>
    <w:rsid w:val="006A6B13"/>
    <w:rsid w:val="006B14DE"/>
    <w:rsid w:val="006B1B26"/>
    <w:rsid w:val="006B218A"/>
    <w:rsid w:val="006B27AA"/>
    <w:rsid w:val="006B4E61"/>
    <w:rsid w:val="006B5083"/>
    <w:rsid w:val="006B625E"/>
    <w:rsid w:val="006B675A"/>
    <w:rsid w:val="006C1146"/>
    <w:rsid w:val="006C1440"/>
    <w:rsid w:val="006C3C16"/>
    <w:rsid w:val="006C5B43"/>
    <w:rsid w:val="006C6573"/>
    <w:rsid w:val="006C65BB"/>
    <w:rsid w:val="006C6B1F"/>
    <w:rsid w:val="006C6BE8"/>
    <w:rsid w:val="006C7409"/>
    <w:rsid w:val="006D017C"/>
    <w:rsid w:val="006D1737"/>
    <w:rsid w:val="006D2667"/>
    <w:rsid w:val="006D7FCA"/>
    <w:rsid w:val="006E0318"/>
    <w:rsid w:val="006E2E2A"/>
    <w:rsid w:val="006E2F7E"/>
    <w:rsid w:val="006E5DEE"/>
    <w:rsid w:val="006F3457"/>
    <w:rsid w:val="006F3558"/>
    <w:rsid w:val="006F3F3B"/>
    <w:rsid w:val="006F4FFA"/>
    <w:rsid w:val="006F6EB5"/>
    <w:rsid w:val="00703268"/>
    <w:rsid w:val="007040B4"/>
    <w:rsid w:val="00705165"/>
    <w:rsid w:val="007053F6"/>
    <w:rsid w:val="007063EE"/>
    <w:rsid w:val="00707F39"/>
    <w:rsid w:val="00712517"/>
    <w:rsid w:val="00713705"/>
    <w:rsid w:val="00714D63"/>
    <w:rsid w:val="00715569"/>
    <w:rsid w:val="007157D7"/>
    <w:rsid w:val="00716070"/>
    <w:rsid w:val="0071678D"/>
    <w:rsid w:val="00720C09"/>
    <w:rsid w:val="00723229"/>
    <w:rsid w:val="007250CF"/>
    <w:rsid w:val="00725A5F"/>
    <w:rsid w:val="007261DE"/>
    <w:rsid w:val="007301D4"/>
    <w:rsid w:val="007320C0"/>
    <w:rsid w:val="00735C67"/>
    <w:rsid w:val="007363E7"/>
    <w:rsid w:val="00741E26"/>
    <w:rsid w:val="0074433F"/>
    <w:rsid w:val="0074482E"/>
    <w:rsid w:val="00745544"/>
    <w:rsid w:val="0074563B"/>
    <w:rsid w:val="0074582A"/>
    <w:rsid w:val="007474AF"/>
    <w:rsid w:val="007504F5"/>
    <w:rsid w:val="00751589"/>
    <w:rsid w:val="00751BDF"/>
    <w:rsid w:val="00751E77"/>
    <w:rsid w:val="007521A9"/>
    <w:rsid w:val="00752222"/>
    <w:rsid w:val="00754FDB"/>
    <w:rsid w:val="0075641F"/>
    <w:rsid w:val="00764A09"/>
    <w:rsid w:val="00771D69"/>
    <w:rsid w:val="00772246"/>
    <w:rsid w:val="00772E0E"/>
    <w:rsid w:val="00773A76"/>
    <w:rsid w:val="00773B9B"/>
    <w:rsid w:val="0077513B"/>
    <w:rsid w:val="007774F2"/>
    <w:rsid w:val="00780A39"/>
    <w:rsid w:val="00784E72"/>
    <w:rsid w:val="00786BA3"/>
    <w:rsid w:val="00786F31"/>
    <w:rsid w:val="007908B7"/>
    <w:rsid w:val="00793029"/>
    <w:rsid w:val="007939C9"/>
    <w:rsid w:val="00794BC3"/>
    <w:rsid w:val="00795F29"/>
    <w:rsid w:val="007975C9"/>
    <w:rsid w:val="007A22B0"/>
    <w:rsid w:val="007A3AB6"/>
    <w:rsid w:val="007A3D6E"/>
    <w:rsid w:val="007A66C4"/>
    <w:rsid w:val="007B03B7"/>
    <w:rsid w:val="007B0C63"/>
    <w:rsid w:val="007B0DD7"/>
    <w:rsid w:val="007B2223"/>
    <w:rsid w:val="007B232F"/>
    <w:rsid w:val="007B27FE"/>
    <w:rsid w:val="007B2A33"/>
    <w:rsid w:val="007B6643"/>
    <w:rsid w:val="007B7027"/>
    <w:rsid w:val="007C006C"/>
    <w:rsid w:val="007C355C"/>
    <w:rsid w:val="007C4323"/>
    <w:rsid w:val="007C5F80"/>
    <w:rsid w:val="007C65AA"/>
    <w:rsid w:val="007C6DA6"/>
    <w:rsid w:val="007D28FE"/>
    <w:rsid w:val="007D723E"/>
    <w:rsid w:val="007D7D91"/>
    <w:rsid w:val="007E33F9"/>
    <w:rsid w:val="007E3F67"/>
    <w:rsid w:val="007E4213"/>
    <w:rsid w:val="007E5BED"/>
    <w:rsid w:val="007E7AB2"/>
    <w:rsid w:val="007F1281"/>
    <w:rsid w:val="007F4793"/>
    <w:rsid w:val="007F5A14"/>
    <w:rsid w:val="007F718F"/>
    <w:rsid w:val="007F71DF"/>
    <w:rsid w:val="00801C24"/>
    <w:rsid w:val="00802DBF"/>
    <w:rsid w:val="00805916"/>
    <w:rsid w:val="00810769"/>
    <w:rsid w:val="00810C62"/>
    <w:rsid w:val="008110AD"/>
    <w:rsid w:val="00815A48"/>
    <w:rsid w:val="00817957"/>
    <w:rsid w:val="00825536"/>
    <w:rsid w:val="00827182"/>
    <w:rsid w:val="008271A8"/>
    <w:rsid w:val="00831B1D"/>
    <w:rsid w:val="00832A78"/>
    <w:rsid w:val="00832F5E"/>
    <w:rsid w:val="0083596B"/>
    <w:rsid w:val="008373F6"/>
    <w:rsid w:val="00840B3B"/>
    <w:rsid w:val="00843B9F"/>
    <w:rsid w:val="00844069"/>
    <w:rsid w:val="008441B8"/>
    <w:rsid w:val="00844C80"/>
    <w:rsid w:val="008500E5"/>
    <w:rsid w:val="008502E1"/>
    <w:rsid w:val="008538CB"/>
    <w:rsid w:val="00856563"/>
    <w:rsid w:val="00856C7D"/>
    <w:rsid w:val="00857C93"/>
    <w:rsid w:val="00860A20"/>
    <w:rsid w:val="0086278C"/>
    <w:rsid w:val="00862D3F"/>
    <w:rsid w:val="00865C4A"/>
    <w:rsid w:val="008660B7"/>
    <w:rsid w:val="00866479"/>
    <w:rsid w:val="00873375"/>
    <w:rsid w:val="0087682D"/>
    <w:rsid w:val="008815C8"/>
    <w:rsid w:val="00881754"/>
    <w:rsid w:val="00882759"/>
    <w:rsid w:val="0088661B"/>
    <w:rsid w:val="0089004B"/>
    <w:rsid w:val="008908F7"/>
    <w:rsid w:val="008911A2"/>
    <w:rsid w:val="0089225D"/>
    <w:rsid w:val="00896648"/>
    <w:rsid w:val="0089788D"/>
    <w:rsid w:val="008A1D6D"/>
    <w:rsid w:val="008A1E65"/>
    <w:rsid w:val="008A2738"/>
    <w:rsid w:val="008A64DC"/>
    <w:rsid w:val="008A6C43"/>
    <w:rsid w:val="008B1FAF"/>
    <w:rsid w:val="008B30C8"/>
    <w:rsid w:val="008B32D0"/>
    <w:rsid w:val="008B3FE7"/>
    <w:rsid w:val="008B43E1"/>
    <w:rsid w:val="008B4426"/>
    <w:rsid w:val="008B4D60"/>
    <w:rsid w:val="008B5C97"/>
    <w:rsid w:val="008B7C59"/>
    <w:rsid w:val="008B7CDF"/>
    <w:rsid w:val="008C19EA"/>
    <w:rsid w:val="008C3372"/>
    <w:rsid w:val="008C6D03"/>
    <w:rsid w:val="008D150B"/>
    <w:rsid w:val="008D4C50"/>
    <w:rsid w:val="008D5E38"/>
    <w:rsid w:val="008D613F"/>
    <w:rsid w:val="008E4A4A"/>
    <w:rsid w:val="008E4A54"/>
    <w:rsid w:val="008E5913"/>
    <w:rsid w:val="008E5FA4"/>
    <w:rsid w:val="008E684F"/>
    <w:rsid w:val="008F0B68"/>
    <w:rsid w:val="008F1585"/>
    <w:rsid w:val="008F2467"/>
    <w:rsid w:val="008F4EBE"/>
    <w:rsid w:val="008F68D5"/>
    <w:rsid w:val="008F714D"/>
    <w:rsid w:val="00900E16"/>
    <w:rsid w:val="00901B33"/>
    <w:rsid w:val="00902F0C"/>
    <w:rsid w:val="0090684C"/>
    <w:rsid w:val="00906A2F"/>
    <w:rsid w:val="0090752A"/>
    <w:rsid w:val="00907CA1"/>
    <w:rsid w:val="009111FC"/>
    <w:rsid w:val="009116F6"/>
    <w:rsid w:val="00916846"/>
    <w:rsid w:val="00920798"/>
    <w:rsid w:val="00920834"/>
    <w:rsid w:val="00921417"/>
    <w:rsid w:val="0092318C"/>
    <w:rsid w:val="00924118"/>
    <w:rsid w:val="00925A0C"/>
    <w:rsid w:val="00927223"/>
    <w:rsid w:val="009303A6"/>
    <w:rsid w:val="00940487"/>
    <w:rsid w:val="00940522"/>
    <w:rsid w:val="00940C2D"/>
    <w:rsid w:val="009414AB"/>
    <w:rsid w:val="0094322B"/>
    <w:rsid w:val="0094401D"/>
    <w:rsid w:val="00946753"/>
    <w:rsid w:val="00956172"/>
    <w:rsid w:val="00956542"/>
    <w:rsid w:val="009635DA"/>
    <w:rsid w:val="00964DBF"/>
    <w:rsid w:val="009654DA"/>
    <w:rsid w:val="00965C44"/>
    <w:rsid w:val="009728D2"/>
    <w:rsid w:val="00972E7C"/>
    <w:rsid w:val="00973899"/>
    <w:rsid w:val="00977C1E"/>
    <w:rsid w:val="00977DE7"/>
    <w:rsid w:val="009800D7"/>
    <w:rsid w:val="00981E2E"/>
    <w:rsid w:val="009820B0"/>
    <w:rsid w:val="00982EC8"/>
    <w:rsid w:val="00984E6E"/>
    <w:rsid w:val="00985A93"/>
    <w:rsid w:val="00987906"/>
    <w:rsid w:val="0099154B"/>
    <w:rsid w:val="00992113"/>
    <w:rsid w:val="00993ED8"/>
    <w:rsid w:val="009A2008"/>
    <w:rsid w:val="009A2719"/>
    <w:rsid w:val="009A3B06"/>
    <w:rsid w:val="009A49CB"/>
    <w:rsid w:val="009A4DCD"/>
    <w:rsid w:val="009A64A0"/>
    <w:rsid w:val="009A707C"/>
    <w:rsid w:val="009A72ED"/>
    <w:rsid w:val="009A7A96"/>
    <w:rsid w:val="009B01A8"/>
    <w:rsid w:val="009B20BF"/>
    <w:rsid w:val="009B2B82"/>
    <w:rsid w:val="009B2E15"/>
    <w:rsid w:val="009B3B18"/>
    <w:rsid w:val="009B4006"/>
    <w:rsid w:val="009B57D1"/>
    <w:rsid w:val="009B7836"/>
    <w:rsid w:val="009C1842"/>
    <w:rsid w:val="009C5083"/>
    <w:rsid w:val="009C70D7"/>
    <w:rsid w:val="009D03EC"/>
    <w:rsid w:val="009D0434"/>
    <w:rsid w:val="009D1245"/>
    <w:rsid w:val="009D1290"/>
    <w:rsid w:val="009D6397"/>
    <w:rsid w:val="009D6842"/>
    <w:rsid w:val="009D7514"/>
    <w:rsid w:val="009E10B1"/>
    <w:rsid w:val="009E331A"/>
    <w:rsid w:val="009E3D01"/>
    <w:rsid w:val="009E4F98"/>
    <w:rsid w:val="009E60B8"/>
    <w:rsid w:val="009E6E9E"/>
    <w:rsid w:val="009F0184"/>
    <w:rsid w:val="00A00491"/>
    <w:rsid w:val="00A008A8"/>
    <w:rsid w:val="00A038CE"/>
    <w:rsid w:val="00A04E74"/>
    <w:rsid w:val="00A058AB"/>
    <w:rsid w:val="00A05E7D"/>
    <w:rsid w:val="00A101AD"/>
    <w:rsid w:val="00A118CC"/>
    <w:rsid w:val="00A11C4F"/>
    <w:rsid w:val="00A11DC2"/>
    <w:rsid w:val="00A12A4B"/>
    <w:rsid w:val="00A17742"/>
    <w:rsid w:val="00A17B27"/>
    <w:rsid w:val="00A230F4"/>
    <w:rsid w:val="00A2661A"/>
    <w:rsid w:val="00A26B04"/>
    <w:rsid w:val="00A30672"/>
    <w:rsid w:val="00A37297"/>
    <w:rsid w:val="00A377CE"/>
    <w:rsid w:val="00A37C04"/>
    <w:rsid w:val="00A410D9"/>
    <w:rsid w:val="00A41442"/>
    <w:rsid w:val="00A427A5"/>
    <w:rsid w:val="00A42A13"/>
    <w:rsid w:val="00A51477"/>
    <w:rsid w:val="00A5332B"/>
    <w:rsid w:val="00A5336F"/>
    <w:rsid w:val="00A53459"/>
    <w:rsid w:val="00A54711"/>
    <w:rsid w:val="00A55114"/>
    <w:rsid w:val="00A55A59"/>
    <w:rsid w:val="00A56317"/>
    <w:rsid w:val="00A611EA"/>
    <w:rsid w:val="00A62156"/>
    <w:rsid w:val="00A6281A"/>
    <w:rsid w:val="00A62D04"/>
    <w:rsid w:val="00A64834"/>
    <w:rsid w:val="00A657FB"/>
    <w:rsid w:val="00A669C6"/>
    <w:rsid w:val="00A73B09"/>
    <w:rsid w:val="00A73F32"/>
    <w:rsid w:val="00A740C1"/>
    <w:rsid w:val="00A751E1"/>
    <w:rsid w:val="00A756E8"/>
    <w:rsid w:val="00A7714A"/>
    <w:rsid w:val="00A77B45"/>
    <w:rsid w:val="00A82001"/>
    <w:rsid w:val="00A825F7"/>
    <w:rsid w:val="00A83377"/>
    <w:rsid w:val="00A84107"/>
    <w:rsid w:val="00A844A0"/>
    <w:rsid w:val="00A848C8"/>
    <w:rsid w:val="00A859B2"/>
    <w:rsid w:val="00A85D7F"/>
    <w:rsid w:val="00A8690B"/>
    <w:rsid w:val="00A917D5"/>
    <w:rsid w:val="00A95952"/>
    <w:rsid w:val="00AA3991"/>
    <w:rsid w:val="00AA3A38"/>
    <w:rsid w:val="00AA3D0F"/>
    <w:rsid w:val="00AA447C"/>
    <w:rsid w:val="00AA5313"/>
    <w:rsid w:val="00AA5D3D"/>
    <w:rsid w:val="00AA72CD"/>
    <w:rsid w:val="00AB154E"/>
    <w:rsid w:val="00AB1895"/>
    <w:rsid w:val="00AB5700"/>
    <w:rsid w:val="00AB5D6B"/>
    <w:rsid w:val="00AB62B0"/>
    <w:rsid w:val="00AB6CE3"/>
    <w:rsid w:val="00AC43F6"/>
    <w:rsid w:val="00AC62CE"/>
    <w:rsid w:val="00AC7D89"/>
    <w:rsid w:val="00AD0EB2"/>
    <w:rsid w:val="00AD3858"/>
    <w:rsid w:val="00AD5FBA"/>
    <w:rsid w:val="00AD7277"/>
    <w:rsid w:val="00AE0C26"/>
    <w:rsid w:val="00AE201F"/>
    <w:rsid w:val="00AE25E1"/>
    <w:rsid w:val="00AF2228"/>
    <w:rsid w:val="00AF32EC"/>
    <w:rsid w:val="00AF4CC3"/>
    <w:rsid w:val="00AF4E1E"/>
    <w:rsid w:val="00AF5FD3"/>
    <w:rsid w:val="00B01134"/>
    <w:rsid w:val="00B01A4B"/>
    <w:rsid w:val="00B024E3"/>
    <w:rsid w:val="00B03597"/>
    <w:rsid w:val="00B03F60"/>
    <w:rsid w:val="00B04E64"/>
    <w:rsid w:val="00B0670D"/>
    <w:rsid w:val="00B07821"/>
    <w:rsid w:val="00B127DB"/>
    <w:rsid w:val="00B1386D"/>
    <w:rsid w:val="00B162CA"/>
    <w:rsid w:val="00B16E02"/>
    <w:rsid w:val="00B16F26"/>
    <w:rsid w:val="00B20BD9"/>
    <w:rsid w:val="00B22F75"/>
    <w:rsid w:val="00B2360E"/>
    <w:rsid w:val="00B308D9"/>
    <w:rsid w:val="00B30CE1"/>
    <w:rsid w:val="00B31C96"/>
    <w:rsid w:val="00B34E63"/>
    <w:rsid w:val="00B35BBB"/>
    <w:rsid w:val="00B36AA2"/>
    <w:rsid w:val="00B3777C"/>
    <w:rsid w:val="00B40AA0"/>
    <w:rsid w:val="00B40CD4"/>
    <w:rsid w:val="00B43C47"/>
    <w:rsid w:val="00B44C9D"/>
    <w:rsid w:val="00B54501"/>
    <w:rsid w:val="00B5656C"/>
    <w:rsid w:val="00B56827"/>
    <w:rsid w:val="00B57513"/>
    <w:rsid w:val="00B57AE3"/>
    <w:rsid w:val="00B57AF4"/>
    <w:rsid w:val="00B6239D"/>
    <w:rsid w:val="00B62629"/>
    <w:rsid w:val="00B629E3"/>
    <w:rsid w:val="00B67D72"/>
    <w:rsid w:val="00B73FB1"/>
    <w:rsid w:val="00B7496E"/>
    <w:rsid w:val="00B752C6"/>
    <w:rsid w:val="00B801F9"/>
    <w:rsid w:val="00B80A8C"/>
    <w:rsid w:val="00B8223E"/>
    <w:rsid w:val="00B839DA"/>
    <w:rsid w:val="00B86932"/>
    <w:rsid w:val="00B915D3"/>
    <w:rsid w:val="00B921E8"/>
    <w:rsid w:val="00B96C57"/>
    <w:rsid w:val="00B97D0B"/>
    <w:rsid w:val="00BA2540"/>
    <w:rsid w:val="00BA3033"/>
    <w:rsid w:val="00BA5257"/>
    <w:rsid w:val="00BA6BC4"/>
    <w:rsid w:val="00BB1137"/>
    <w:rsid w:val="00BB4B0C"/>
    <w:rsid w:val="00BC43BE"/>
    <w:rsid w:val="00BC4965"/>
    <w:rsid w:val="00BC5A79"/>
    <w:rsid w:val="00BD2622"/>
    <w:rsid w:val="00BD2DF3"/>
    <w:rsid w:val="00BD2E9D"/>
    <w:rsid w:val="00BD3FC9"/>
    <w:rsid w:val="00BD61B5"/>
    <w:rsid w:val="00BE5A7F"/>
    <w:rsid w:val="00BF0B59"/>
    <w:rsid w:val="00BF0C77"/>
    <w:rsid w:val="00BF1595"/>
    <w:rsid w:val="00BF3AD2"/>
    <w:rsid w:val="00C034C3"/>
    <w:rsid w:val="00C041D5"/>
    <w:rsid w:val="00C067D0"/>
    <w:rsid w:val="00C120AC"/>
    <w:rsid w:val="00C13ACB"/>
    <w:rsid w:val="00C169FF"/>
    <w:rsid w:val="00C21D8C"/>
    <w:rsid w:val="00C2329D"/>
    <w:rsid w:val="00C30F13"/>
    <w:rsid w:val="00C31132"/>
    <w:rsid w:val="00C4051A"/>
    <w:rsid w:val="00C40FA4"/>
    <w:rsid w:val="00C430EE"/>
    <w:rsid w:val="00C44C14"/>
    <w:rsid w:val="00C45BA0"/>
    <w:rsid w:val="00C473AA"/>
    <w:rsid w:val="00C50680"/>
    <w:rsid w:val="00C50C9E"/>
    <w:rsid w:val="00C50EBB"/>
    <w:rsid w:val="00C5647C"/>
    <w:rsid w:val="00C57927"/>
    <w:rsid w:val="00C71DC0"/>
    <w:rsid w:val="00C72EA4"/>
    <w:rsid w:val="00C73151"/>
    <w:rsid w:val="00C77FDE"/>
    <w:rsid w:val="00C806D6"/>
    <w:rsid w:val="00C80C57"/>
    <w:rsid w:val="00C82D74"/>
    <w:rsid w:val="00C86051"/>
    <w:rsid w:val="00C86803"/>
    <w:rsid w:val="00C903CA"/>
    <w:rsid w:val="00C94E49"/>
    <w:rsid w:val="00C95473"/>
    <w:rsid w:val="00C96E64"/>
    <w:rsid w:val="00C975C0"/>
    <w:rsid w:val="00C977D5"/>
    <w:rsid w:val="00C97D5E"/>
    <w:rsid w:val="00CA01C0"/>
    <w:rsid w:val="00CA0400"/>
    <w:rsid w:val="00CA0BE8"/>
    <w:rsid w:val="00CA185E"/>
    <w:rsid w:val="00CA2291"/>
    <w:rsid w:val="00CA31CD"/>
    <w:rsid w:val="00CA384D"/>
    <w:rsid w:val="00CA4A18"/>
    <w:rsid w:val="00CA6F37"/>
    <w:rsid w:val="00CA7F10"/>
    <w:rsid w:val="00CB0F4D"/>
    <w:rsid w:val="00CB1974"/>
    <w:rsid w:val="00CC08E9"/>
    <w:rsid w:val="00CC09BB"/>
    <w:rsid w:val="00CC493A"/>
    <w:rsid w:val="00CC55A8"/>
    <w:rsid w:val="00CD34C9"/>
    <w:rsid w:val="00CD507C"/>
    <w:rsid w:val="00CD5918"/>
    <w:rsid w:val="00CD69FC"/>
    <w:rsid w:val="00CD6B0C"/>
    <w:rsid w:val="00CE097D"/>
    <w:rsid w:val="00CE3AC3"/>
    <w:rsid w:val="00CE49BD"/>
    <w:rsid w:val="00CE5C7E"/>
    <w:rsid w:val="00CE73E9"/>
    <w:rsid w:val="00CF2485"/>
    <w:rsid w:val="00CF3604"/>
    <w:rsid w:val="00CF55FD"/>
    <w:rsid w:val="00CF5F85"/>
    <w:rsid w:val="00CF6297"/>
    <w:rsid w:val="00CF62C4"/>
    <w:rsid w:val="00D01F9F"/>
    <w:rsid w:val="00D0553E"/>
    <w:rsid w:val="00D06193"/>
    <w:rsid w:val="00D10271"/>
    <w:rsid w:val="00D118D7"/>
    <w:rsid w:val="00D11A5D"/>
    <w:rsid w:val="00D179BE"/>
    <w:rsid w:val="00D17C21"/>
    <w:rsid w:val="00D24691"/>
    <w:rsid w:val="00D25606"/>
    <w:rsid w:val="00D270DD"/>
    <w:rsid w:val="00D27899"/>
    <w:rsid w:val="00D3007E"/>
    <w:rsid w:val="00D304A5"/>
    <w:rsid w:val="00D306E8"/>
    <w:rsid w:val="00D37D6C"/>
    <w:rsid w:val="00D41562"/>
    <w:rsid w:val="00D4627B"/>
    <w:rsid w:val="00D46768"/>
    <w:rsid w:val="00D50064"/>
    <w:rsid w:val="00D53633"/>
    <w:rsid w:val="00D5653C"/>
    <w:rsid w:val="00D57E0C"/>
    <w:rsid w:val="00D601C6"/>
    <w:rsid w:val="00D605BA"/>
    <w:rsid w:val="00D61217"/>
    <w:rsid w:val="00D619FB"/>
    <w:rsid w:val="00D633D7"/>
    <w:rsid w:val="00D66892"/>
    <w:rsid w:val="00D70751"/>
    <w:rsid w:val="00D70D6A"/>
    <w:rsid w:val="00D755FD"/>
    <w:rsid w:val="00D75A5F"/>
    <w:rsid w:val="00D80173"/>
    <w:rsid w:val="00D805B0"/>
    <w:rsid w:val="00D81084"/>
    <w:rsid w:val="00D81159"/>
    <w:rsid w:val="00D8196A"/>
    <w:rsid w:val="00D81E16"/>
    <w:rsid w:val="00D84226"/>
    <w:rsid w:val="00D84B51"/>
    <w:rsid w:val="00D9056D"/>
    <w:rsid w:val="00D94366"/>
    <w:rsid w:val="00DA112D"/>
    <w:rsid w:val="00DA134C"/>
    <w:rsid w:val="00DA1D25"/>
    <w:rsid w:val="00DA653F"/>
    <w:rsid w:val="00DA721B"/>
    <w:rsid w:val="00DA73DE"/>
    <w:rsid w:val="00DB0373"/>
    <w:rsid w:val="00DB1F9F"/>
    <w:rsid w:val="00DB4EFC"/>
    <w:rsid w:val="00DB5430"/>
    <w:rsid w:val="00DB55B3"/>
    <w:rsid w:val="00DB55D5"/>
    <w:rsid w:val="00DB5D45"/>
    <w:rsid w:val="00DB7E77"/>
    <w:rsid w:val="00DC4D74"/>
    <w:rsid w:val="00DC5519"/>
    <w:rsid w:val="00DD2665"/>
    <w:rsid w:val="00DE2BE1"/>
    <w:rsid w:val="00DE30D8"/>
    <w:rsid w:val="00DE4258"/>
    <w:rsid w:val="00DE46A9"/>
    <w:rsid w:val="00DE6A88"/>
    <w:rsid w:val="00DF07CA"/>
    <w:rsid w:val="00DF1313"/>
    <w:rsid w:val="00DF1CCA"/>
    <w:rsid w:val="00DF48E8"/>
    <w:rsid w:val="00DF73DA"/>
    <w:rsid w:val="00E05BE8"/>
    <w:rsid w:val="00E106F0"/>
    <w:rsid w:val="00E12C7E"/>
    <w:rsid w:val="00E13879"/>
    <w:rsid w:val="00E13D53"/>
    <w:rsid w:val="00E14C5F"/>
    <w:rsid w:val="00E15B24"/>
    <w:rsid w:val="00E16F3F"/>
    <w:rsid w:val="00E17D9A"/>
    <w:rsid w:val="00E256B3"/>
    <w:rsid w:val="00E2691A"/>
    <w:rsid w:val="00E30A1B"/>
    <w:rsid w:val="00E32558"/>
    <w:rsid w:val="00E353FC"/>
    <w:rsid w:val="00E4100F"/>
    <w:rsid w:val="00E42D0A"/>
    <w:rsid w:val="00E43356"/>
    <w:rsid w:val="00E4599C"/>
    <w:rsid w:val="00E45F1F"/>
    <w:rsid w:val="00E4641E"/>
    <w:rsid w:val="00E4683E"/>
    <w:rsid w:val="00E46C65"/>
    <w:rsid w:val="00E56CE4"/>
    <w:rsid w:val="00E57969"/>
    <w:rsid w:val="00E60F74"/>
    <w:rsid w:val="00E619CD"/>
    <w:rsid w:val="00E661DE"/>
    <w:rsid w:val="00E70F70"/>
    <w:rsid w:val="00E773C2"/>
    <w:rsid w:val="00E777FC"/>
    <w:rsid w:val="00E80B1A"/>
    <w:rsid w:val="00E81BD0"/>
    <w:rsid w:val="00E85D10"/>
    <w:rsid w:val="00E871B8"/>
    <w:rsid w:val="00E8771B"/>
    <w:rsid w:val="00E905AA"/>
    <w:rsid w:val="00E90801"/>
    <w:rsid w:val="00E925F5"/>
    <w:rsid w:val="00E95423"/>
    <w:rsid w:val="00E95F97"/>
    <w:rsid w:val="00EA13E3"/>
    <w:rsid w:val="00EA23BB"/>
    <w:rsid w:val="00EA3B1A"/>
    <w:rsid w:val="00EA5C8E"/>
    <w:rsid w:val="00EA68F3"/>
    <w:rsid w:val="00EB0EB4"/>
    <w:rsid w:val="00EB10D3"/>
    <w:rsid w:val="00EB1CF1"/>
    <w:rsid w:val="00EB1EC6"/>
    <w:rsid w:val="00EB4785"/>
    <w:rsid w:val="00EB5068"/>
    <w:rsid w:val="00EC1D26"/>
    <w:rsid w:val="00EC280E"/>
    <w:rsid w:val="00EC2CD1"/>
    <w:rsid w:val="00EC2DC7"/>
    <w:rsid w:val="00EC3485"/>
    <w:rsid w:val="00EC36DE"/>
    <w:rsid w:val="00EC4AD9"/>
    <w:rsid w:val="00EC5AD9"/>
    <w:rsid w:val="00EC5FFA"/>
    <w:rsid w:val="00EC7AF2"/>
    <w:rsid w:val="00ED0E93"/>
    <w:rsid w:val="00ED1DC3"/>
    <w:rsid w:val="00ED4BF4"/>
    <w:rsid w:val="00ED5185"/>
    <w:rsid w:val="00EE1C7A"/>
    <w:rsid w:val="00EE2C7E"/>
    <w:rsid w:val="00EE33ED"/>
    <w:rsid w:val="00EE37D9"/>
    <w:rsid w:val="00EE4A6F"/>
    <w:rsid w:val="00EE5AAD"/>
    <w:rsid w:val="00EE6B63"/>
    <w:rsid w:val="00EE7DE1"/>
    <w:rsid w:val="00EF1D6D"/>
    <w:rsid w:val="00EF2E9A"/>
    <w:rsid w:val="00EF48FC"/>
    <w:rsid w:val="00F033A9"/>
    <w:rsid w:val="00F07530"/>
    <w:rsid w:val="00F14A31"/>
    <w:rsid w:val="00F15DEC"/>
    <w:rsid w:val="00F17B0C"/>
    <w:rsid w:val="00F17EF9"/>
    <w:rsid w:val="00F20BD0"/>
    <w:rsid w:val="00F230FB"/>
    <w:rsid w:val="00F238F0"/>
    <w:rsid w:val="00F2495B"/>
    <w:rsid w:val="00F25B5A"/>
    <w:rsid w:val="00F271BF"/>
    <w:rsid w:val="00F30758"/>
    <w:rsid w:val="00F33D63"/>
    <w:rsid w:val="00F33DFA"/>
    <w:rsid w:val="00F35FE5"/>
    <w:rsid w:val="00F37DEF"/>
    <w:rsid w:val="00F40A4B"/>
    <w:rsid w:val="00F506C4"/>
    <w:rsid w:val="00F54310"/>
    <w:rsid w:val="00F5531B"/>
    <w:rsid w:val="00F55F0D"/>
    <w:rsid w:val="00F5636A"/>
    <w:rsid w:val="00F633ED"/>
    <w:rsid w:val="00F669F8"/>
    <w:rsid w:val="00F733BD"/>
    <w:rsid w:val="00F77DDE"/>
    <w:rsid w:val="00F83BE8"/>
    <w:rsid w:val="00F83FD1"/>
    <w:rsid w:val="00F852B8"/>
    <w:rsid w:val="00F859F8"/>
    <w:rsid w:val="00F86266"/>
    <w:rsid w:val="00F91C0E"/>
    <w:rsid w:val="00F92614"/>
    <w:rsid w:val="00F92B33"/>
    <w:rsid w:val="00F92D53"/>
    <w:rsid w:val="00F94909"/>
    <w:rsid w:val="00F94F10"/>
    <w:rsid w:val="00F95FCC"/>
    <w:rsid w:val="00FA1AC2"/>
    <w:rsid w:val="00FA625F"/>
    <w:rsid w:val="00FB0030"/>
    <w:rsid w:val="00FB16F0"/>
    <w:rsid w:val="00FB48CF"/>
    <w:rsid w:val="00FB5B0C"/>
    <w:rsid w:val="00FC18C1"/>
    <w:rsid w:val="00FC19B5"/>
    <w:rsid w:val="00FC3705"/>
    <w:rsid w:val="00FC3749"/>
    <w:rsid w:val="00FC6A45"/>
    <w:rsid w:val="00FC6DD2"/>
    <w:rsid w:val="00FC71F5"/>
    <w:rsid w:val="00FD15AA"/>
    <w:rsid w:val="00FD1B13"/>
    <w:rsid w:val="00FD2B54"/>
    <w:rsid w:val="00FD304B"/>
    <w:rsid w:val="00FD3861"/>
    <w:rsid w:val="00FD3955"/>
    <w:rsid w:val="00FD3BCC"/>
    <w:rsid w:val="00FD7483"/>
    <w:rsid w:val="00FD771A"/>
    <w:rsid w:val="00FE209D"/>
    <w:rsid w:val="00FE2301"/>
    <w:rsid w:val="00FE551A"/>
    <w:rsid w:val="00FE5EF1"/>
    <w:rsid w:val="00FE7C81"/>
    <w:rsid w:val="00FF180C"/>
    <w:rsid w:val="00FF2D44"/>
    <w:rsid w:val="00FF63E9"/>
    <w:rsid w:val="00FF7230"/>
    <w:rsid w:val="00FF7C65"/>
    <w:rsid w:val="00FF7F7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27DB936"/>
  <w15:chartTrackingRefBased/>
  <w15:docId w15:val="{BAB14583-DC73-4818-B2A8-565E984658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uiPriority="9" w:qFormat="1"/>
    <w:lsdException w:name="heading 5" w:uiPriority="9" w:qFormat="1"/>
    <w:lsdException w:name="heading 6" w:uiPriority="9" w:qFormat="1"/>
    <w:lsdException w:name="heading 7" w:qFormat="1"/>
    <w:lsdException w:name="heading 8" w:qFormat="1"/>
    <w:lsdException w:name="heading 9" w:qFormat="1"/>
    <w:lsdException w:name="toc 1" w:uiPriority="39"/>
    <w:lsdException w:name="footnote text" w:uiPriority="99"/>
    <w:lsdException w:name="header" w:uiPriority="99"/>
    <w:lsdException w:name="caption" w:semiHidden="1" w:uiPriority="35" w:unhideWhenUsed="1" w:qFormat="1"/>
    <w:lsdException w:name="table of figures" w:uiPriority="99"/>
    <w:lsdException w:name="footnote reference" w:uiPriority="99"/>
    <w:lsdException w:name="Title" w:uiPriority="10" w:qFormat="1"/>
    <w:lsdException w:name="Body Text" w:uiPriority="1" w:qFormat="1"/>
    <w:lsdException w:name="Body Text Indent" w:uiPriority="99"/>
    <w:lsdException w:name="Subtitle" w:qFormat="1"/>
    <w:lsdException w:name="Body Text 2" w:uiPriority="99"/>
    <w:lsdException w:name="Body Text 3" w:uiPriority="99"/>
    <w:lsdException w:name="Body Text Indent 2" w:uiPriority="99"/>
    <w:lsdException w:name="Hyperlink" w:uiPriority="99"/>
    <w:lsdException w:name="FollowedHyperlink" w:uiPriority="99"/>
    <w:lsdException w:name="Strong" w:uiPriority="22" w:qFormat="1"/>
    <w:lsdException w:name="Emphasis" w:uiPriority="20" w:qFormat="1"/>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B10D3"/>
  </w:style>
  <w:style w:type="paragraph" w:styleId="Ttulo1">
    <w:name w:val="heading 1"/>
    <w:basedOn w:val="Normal"/>
    <w:next w:val="Normal"/>
    <w:link w:val="Ttulo1Char"/>
    <w:qFormat/>
    <w:rsid w:val="00A008A8"/>
    <w:pPr>
      <w:keepNext/>
      <w:widowControl w:val="0"/>
      <w:jc w:val="center"/>
      <w:outlineLvl w:val="0"/>
    </w:pPr>
    <w:rPr>
      <w:rFonts w:ascii="Tahoma" w:hAnsi="Tahoma"/>
      <w:b/>
      <w:snapToGrid w:val="0"/>
      <w:sz w:val="22"/>
    </w:rPr>
  </w:style>
  <w:style w:type="paragraph" w:styleId="Ttulo2">
    <w:name w:val="heading 2"/>
    <w:basedOn w:val="Normal"/>
    <w:next w:val="Normal"/>
    <w:link w:val="Ttulo2Char"/>
    <w:qFormat/>
    <w:rsid w:val="00A008A8"/>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qFormat/>
    <w:rsid w:val="00A008A8"/>
    <w:pPr>
      <w:keepNext/>
      <w:widowControl w:val="0"/>
      <w:ind w:left="360" w:hanging="360"/>
      <w:jc w:val="both"/>
      <w:outlineLvl w:val="2"/>
    </w:pPr>
    <w:rPr>
      <w:snapToGrid w:val="0"/>
      <w:sz w:val="28"/>
    </w:rPr>
  </w:style>
  <w:style w:type="paragraph" w:styleId="Ttulo4">
    <w:name w:val="heading 4"/>
    <w:basedOn w:val="Normal"/>
    <w:next w:val="Normal"/>
    <w:link w:val="Ttulo4Char"/>
    <w:uiPriority w:val="9"/>
    <w:qFormat/>
    <w:rsid w:val="00A008A8"/>
    <w:pPr>
      <w:keepNext/>
      <w:ind w:left="360"/>
      <w:jc w:val="both"/>
      <w:outlineLvl w:val="3"/>
    </w:pPr>
    <w:rPr>
      <w:sz w:val="24"/>
      <w:lang w:val="pt-PT"/>
    </w:rPr>
  </w:style>
  <w:style w:type="paragraph" w:styleId="Ttulo5">
    <w:name w:val="heading 5"/>
    <w:basedOn w:val="Normal"/>
    <w:next w:val="Normal"/>
    <w:link w:val="Ttulo5Char"/>
    <w:uiPriority w:val="9"/>
    <w:qFormat/>
    <w:rsid w:val="00A008A8"/>
    <w:pPr>
      <w:keepNext/>
      <w:ind w:left="720" w:right="380"/>
      <w:jc w:val="center"/>
      <w:outlineLvl w:val="4"/>
    </w:pPr>
    <w:rPr>
      <w:rFonts w:ascii="Tahoma" w:hAnsi="Tahoma"/>
      <w:b/>
      <w:snapToGrid w:val="0"/>
      <w:sz w:val="28"/>
    </w:rPr>
  </w:style>
  <w:style w:type="paragraph" w:styleId="Ttulo6">
    <w:name w:val="heading 6"/>
    <w:basedOn w:val="Normal"/>
    <w:next w:val="Normal"/>
    <w:link w:val="Ttulo6Char"/>
    <w:uiPriority w:val="9"/>
    <w:qFormat/>
    <w:rsid w:val="00A008A8"/>
    <w:pPr>
      <w:keepNext/>
      <w:ind w:firstLine="284"/>
      <w:jc w:val="both"/>
      <w:outlineLvl w:val="5"/>
    </w:pPr>
    <w:rPr>
      <w:sz w:val="28"/>
    </w:rPr>
  </w:style>
  <w:style w:type="paragraph" w:styleId="Ttulo7">
    <w:name w:val="heading 7"/>
    <w:basedOn w:val="Normal"/>
    <w:next w:val="Normal"/>
    <w:link w:val="Ttulo7Char"/>
    <w:qFormat/>
    <w:rsid w:val="00A008A8"/>
    <w:pPr>
      <w:keepNext/>
      <w:ind w:left="720" w:right="380"/>
      <w:jc w:val="center"/>
      <w:outlineLvl w:val="6"/>
    </w:pPr>
    <w:rPr>
      <w:rFonts w:ascii="Tahoma" w:hAnsi="Tahoma"/>
      <w:b/>
      <w:snapToGrid w:val="0"/>
      <w:sz w:val="22"/>
    </w:rPr>
  </w:style>
  <w:style w:type="paragraph" w:styleId="Ttulo8">
    <w:name w:val="heading 8"/>
    <w:basedOn w:val="Normal"/>
    <w:next w:val="Normal"/>
    <w:link w:val="Ttulo8Char"/>
    <w:qFormat/>
    <w:rsid w:val="00A008A8"/>
    <w:pPr>
      <w:keepNext/>
      <w:ind w:right="282"/>
      <w:jc w:val="center"/>
      <w:outlineLvl w:val="7"/>
    </w:pPr>
    <w:rPr>
      <w:b/>
      <w:sz w:val="24"/>
    </w:rPr>
  </w:style>
  <w:style w:type="paragraph" w:styleId="Ttulo9">
    <w:name w:val="heading 9"/>
    <w:basedOn w:val="Normal"/>
    <w:next w:val="Normal"/>
    <w:link w:val="Ttulo9Char"/>
    <w:qFormat/>
    <w:rsid w:val="00A008A8"/>
    <w:pPr>
      <w:keepNext/>
      <w:jc w:val="both"/>
      <w:outlineLvl w:val="8"/>
    </w:pPr>
    <w:rPr>
      <w:b/>
      <w:sz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Ttulo">
    <w:name w:val="Title"/>
    <w:basedOn w:val="Normal"/>
    <w:link w:val="TtuloChar"/>
    <w:uiPriority w:val="10"/>
    <w:qFormat/>
    <w:rsid w:val="00A008A8"/>
    <w:pPr>
      <w:widowControl w:val="0"/>
      <w:jc w:val="center"/>
    </w:pPr>
    <w:rPr>
      <w:rFonts w:ascii="Tahoma" w:hAnsi="Tahoma"/>
      <w:b/>
      <w:snapToGrid w:val="0"/>
      <w:sz w:val="28"/>
    </w:rPr>
  </w:style>
  <w:style w:type="paragraph" w:styleId="Corpodetexto">
    <w:name w:val="Body Text"/>
    <w:aliases w:val="Corpo de texto Char Char Char,Corpo de texto Char Char Char Char Char Char Char,Corpo de texto Char Char Char Char Char Char Char Char,Corpo de texto Char Char Char Char,Corpo de texto Char Char,Corpo de texto Char Char Char Char Char"/>
    <w:basedOn w:val="Normal"/>
    <w:link w:val="CorpodetextoChar"/>
    <w:uiPriority w:val="1"/>
    <w:qFormat/>
    <w:rsid w:val="00A008A8"/>
    <w:pPr>
      <w:widowControl w:val="0"/>
      <w:jc w:val="both"/>
    </w:pPr>
    <w:rPr>
      <w:rFonts w:ascii="Tahoma" w:hAnsi="Tahoma"/>
      <w:snapToGrid w:val="0"/>
      <w:sz w:val="22"/>
    </w:rPr>
  </w:style>
  <w:style w:type="paragraph" w:styleId="Corpodetexto2">
    <w:name w:val="Body Text 2"/>
    <w:basedOn w:val="Normal"/>
    <w:link w:val="Corpodetexto2Char"/>
    <w:uiPriority w:val="99"/>
    <w:rsid w:val="00A008A8"/>
    <w:pPr>
      <w:tabs>
        <w:tab w:val="left" w:pos="8505"/>
        <w:tab w:val="left" w:pos="8931"/>
      </w:tabs>
      <w:ind w:right="146"/>
      <w:jc w:val="both"/>
    </w:pPr>
    <w:rPr>
      <w:rFonts w:ascii="Tahoma" w:hAnsi="Tahoma"/>
      <w:sz w:val="22"/>
    </w:rPr>
  </w:style>
  <w:style w:type="paragraph" w:styleId="Rodap">
    <w:name w:val="footer"/>
    <w:basedOn w:val="Normal"/>
    <w:link w:val="RodapChar"/>
    <w:rsid w:val="00A008A8"/>
    <w:pPr>
      <w:tabs>
        <w:tab w:val="center" w:pos="4419"/>
        <w:tab w:val="right" w:pos="8838"/>
      </w:tabs>
    </w:pPr>
  </w:style>
  <w:style w:type="paragraph" w:customStyle="1" w:styleId="BodyText21">
    <w:name w:val="Body Text 21"/>
    <w:basedOn w:val="Normal"/>
    <w:rsid w:val="00A008A8"/>
    <w:pPr>
      <w:snapToGrid w:val="0"/>
      <w:jc w:val="both"/>
    </w:pPr>
    <w:rPr>
      <w:sz w:val="24"/>
    </w:rPr>
  </w:style>
  <w:style w:type="paragraph" w:styleId="TextosemFormatao">
    <w:name w:val="Plain Text"/>
    <w:basedOn w:val="Normal"/>
    <w:rsid w:val="00A008A8"/>
    <w:pPr>
      <w:jc w:val="both"/>
    </w:pPr>
    <w:rPr>
      <w:rFonts w:ascii="Courier New" w:hAnsi="Courier New"/>
    </w:rPr>
  </w:style>
  <w:style w:type="character" w:styleId="Hyperlink">
    <w:name w:val="Hyperlink"/>
    <w:uiPriority w:val="99"/>
    <w:rsid w:val="00A008A8"/>
    <w:rPr>
      <w:color w:val="0000FF"/>
      <w:u w:val="single"/>
    </w:rPr>
  </w:style>
  <w:style w:type="paragraph" w:styleId="Recuodecorpodetexto3">
    <w:name w:val="Body Text Indent 3"/>
    <w:basedOn w:val="Normal"/>
    <w:link w:val="Recuodecorpodetexto3Char"/>
    <w:rsid w:val="00A008A8"/>
    <w:pPr>
      <w:spacing w:after="120"/>
      <w:ind w:left="283"/>
    </w:pPr>
    <w:rPr>
      <w:sz w:val="16"/>
      <w:szCs w:val="16"/>
    </w:rPr>
  </w:style>
  <w:style w:type="paragraph" w:styleId="Cabealho">
    <w:name w:val="header"/>
    <w:aliases w:val="Cabeçalho superior,Heading 1a,h,he,HeaderNN,hd"/>
    <w:basedOn w:val="Normal"/>
    <w:link w:val="CabealhoChar"/>
    <w:uiPriority w:val="99"/>
    <w:rsid w:val="00A008A8"/>
    <w:pPr>
      <w:tabs>
        <w:tab w:val="center" w:pos="4252"/>
        <w:tab w:val="right" w:pos="8504"/>
      </w:tabs>
    </w:pPr>
  </w:style>
  <w:style w:type="character" w:styleId="Nmerodepgina">
    <w:name w:val="page number"/>
    <w:basedOn w:val="Fontepargpadro"/>
    <w:rsid w:val="00A008A8"/>
  </w:style>
  <w:style w:type="paragraph" w:styleId="Recuodecorpodetexto2">
    <w:name w:val="Body Text Indent 2"/>
    <w:basedOn w:val="Normal"/>
    <w:link w:val="Recuodecorpodetexto2Char"/>
    <w:uiPriority w:val="99"/>
    <w:rsid w:val="00A008A8"/>
    <w:pPr>
      <w:spacing w:after="120" w:line="480" w:lineRule="auto"/>
      <w:ind w:left="283"/>
    </w:pPr>
  </w:style>
  <w:style w:type="paragraph" w:styleId="Recuodecorpodetexto">
    <w:name w:val="Body Text Indent"/>
    <w:basedOn w:val="Normal"/>
    <w:link w:val="RecuodecorpodetextoChar"/>
    <w:uiPriority w:val="99"/>
    <w:rsid w:val="00A008A8"/>
    <w:pPr>
      <w:spacing w:after="120"/>
      <w:ind w:left="283"/>
    </w:pPr>
  </w:style>
  <w:style w:type="paragraph" w:styleId="Textoembloco">
    <w:name w:val="Block Text"/>
    <w:basedOn w:val="Normal"/>
    <w:rsid w:val="00A008A8"/>
    <w:pPr>
      <w:ind w:left="4395" w:right="380"/>
      <w:jc w:val="both"/>
    </w:pPr>
    <w:rPr>
      <w:b/>
      <w:sz w:val="24"/>
    </w:rPr>
  </w:style>
  <w:style w:type="paragraph" w:styleId="Corpodetexto3">
    <w:name w:val="Body Text 3"/>
    <w:basedOn w:val="Normal"/>
    <w:link w:val="Corpodetexto3Char"/>
    <w:uiPriority w:val="99"/>
    <w:rsid w:val="00A008A8"/>
    <w:pPr>
      <w:jc w:val="both"/>
    </w:pPr>
    <w:rPr>
      <w:sz w:val="32"/>
    </w:rPr>
  </w:style>
  <w:style w:type="paragraph" w:customStyle="1" w:styleId="Default">
    <w:name w:val="Default"/>
    <w:rsid w:val="00A008A8"/>
    <w:rPr>
      <w:rFonts w:ascii="TimesNewRoman,Bold" w:hAnsi="TimesNewRoman,Bold"/>
      <w:snapToGrid w:val="0"/>
    </w:rPr>
  </w:style>
  <w:style w:type="paragraph" w:styleId="Saudao">
    <w:name w:val="Salutation"/>
    <w:basedOn w:val="Normal"/>
    <w:link w:val="SaudaoChar"/>
    <w:rsid w:val="00A008A8"/>
    <w:pPr>
      <w:jc w:val="both"/>
    </w:pPr>
    <w:rPr>
      <w:rFonts w:ascii="Arial" w:hAnsi="Arial"/>
      <w:sz w:val="24"/>
    </w:rPr>
  </w:style>
  <w:style w:type="paragraph" w:customStyle="1" w:styleId="Level2">
    <w:name w:val="Level 2"/>
    <w:basedOn w:val="Normal"/>
    <w:rsid w:val="00A008A8"/>
    <w:pPr>
      <w:widowControl w:val="0"/>
      <w:autoSpaceDE w:val="0"/>
      <w:autoSpaceDN w:val="0"/>
      <w:adjustRightInd w:val="0"/>
      <w:ind w:left="835" w:hanging="252"/>
    </w:pPr>
    <w:rPr>
      <w:lang w:val="en-US"/>
    </w:rPr>
  </w:style>
  <w:style w:type="paragraph" w:customStyle="1" w:styleId="P">
    <w:name w:val="P"/>
    <w:basedOn w:val="Normal"/>
    <w:rsid w:val="00A008A8"/>
    <w:pPr>
      <w:jc w:val="both"/>
    </w:pPr>
    <w:rPr>
      <w:b/>
      <w:sz w:val="24"/>
    </w:rPr>
  </w:style>
  <w:style w:type="paragraph" w:customStyle="1" w:styleId="P30">
    <w:name w:val="P30"/>
    <w:basedOn w:val="Default"/>
    <w:next w:val="Default"/>
    <w:rsid w:val="00A008A8"/>
    <w:rPr>
      <w:sz w:val="24"/>
    </w:rPr>
  </w:style>
  <w:style w:type="paragraph" w:styleId="Lista">
    <w:name w:val="List"/>
    <w:basedOn w:val="Normal"/>
    <w:rsid w:val="00A008A8"/>
    <w:pPr>
      <w:ind w:left="283" w:hanging="283"/>
      <w:jc w:val="both"/>
    </w:pPr>
    <w:rPr>
      <w:rFonts w:ascii="Arial" w:hAnsi="Arial"/>
      <w:sz w:val="24"/>
    </w:rPr>
  </w:style>
  <w:style w:type="table" w:styleId="Tabelacomgrade">
    <w:name w:val="Table Grid"/>
    <w:basedOn w:val="Tabelanormal"/>
    <w:uiPriority w:val="59"/>
    <w:rsid w:val="00A008A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linkVisitado">
    <w:name w:val="FollowedHyperlink"/>
    <w:uiPriority w:val="99"/>
    <w:rsid w:val="001D6A00"/>
    <w:rPr>
      <w:color w:val="800080"/>
      <w:u w:val="single"/>
    </w:rPr>
  </w:style>
  <w:style w:type="paragraph" w:customStyle="1" w:styleId="WW-Recuodecorpodetexto31">
    <w:name w:val="WW-Recuo de corpo de texto 31"/>
    <w:basedOn w:val="Normal"/>
    <w:rsid w:val="00EC5AD9"/>
    <w:pPr>
      <w:suppressAutoHyphens/>
      <w:spacing w:before="120"/>
      <w:ind w:firstLine="709"/>
      <w:jc w:val="both"/>
    </w:pPr>
    <w:rPr>
      <w:rFonts w:ascii="Century Gothic" w:hAnsi="Century Gothic"/>
      <w:sz w:val="22"/>
      <w:lang w:eastAsia="ar-SA"/>
    </w:rPr>
  </w:style>
  <w:style w:type="paragraph" w:customStyle="1" w:styleId="WW-Saudao">
    <w:name w:val="WW-Saudação"/>
    <w:basedOn w:val="Normal"/>
    <w:rsid w:val="00E353FC"/>
    <w:pPr>
      <w:suppressAutoHyphens/>
      <w:jc w:val="both"/>
    </w:pPr>
    <w:rPr>
      <w:rFonts w:ascii="Arial" w:hAnsi="Arial"/>
      <w:sz w:val="24"/>
      <w:lang w:eastAsia="ar-SA"/>
    </w:rPr>
  </w:style>
  <w:style w:type="paragraph" w:customStyle="1" w:styleId="WW-Recuodecorpodetexto212">
    <w:name w:val="WW-Recuo de corpo de texto 212"/>
    <w:basedOn w:val="Normal"/>
    <w:rsid w:val="00E353FC"/>
    <w:pPr>
      <w:tabs>
        <w:tab w:val="left" w:pos="1276"/>
        <w:tab w:val="left" w:pos="1418"/>
        <w:tab w:val="left" w:pos="1843"/>
        <w:tab w:val="left" w:pos="2127"/>
        <w:tab w:val="left" w:pos="2268"/>
      </w:tabs>
      <w:suppressAutoHyphens/>
      <w:spacing w:before="120"/>
      <w:ind w:left="2268" w:hanging="2268"/>
      <w:jc w:val="both"/>
    </w:pPr>
    <w:rPr>
      <w:rFonts w:ascii="Arial" w:hAnsi="Arial"/>
      <w:sz w:val="24"/>
      <w:szCs w:val="24"/>
      <w:lang w:eastAsia="ar-SA"/>
    </w:rPr>
  </w:style>
  <w:style w:type="paragraph" w:customStyle="1" w:styleId="WW-Corpodetexto2">
    <w:name w:val="WW-Corpo de texto 2"/>
    <w:basedOn w:val="Normal"/>
    <w:rsid w:val="00E353FC"/>
    <w:pPr>
      <w:suppressAutoHyphens/>
    </w:pPr>
    <w:rPr>
      <w:rFonts w:ascii="Century Gothic" w:hAnsi="Century Gothic"/>
      <w:b/>
      <w:sz w:val="22"/>
      <w:lang w:eastAsia="ar-SA"/>
    </w:rPr>
  </w:style>
  <w:style w:type="paragraph" w:customStyle="1" w:styleId="WW-Corpodetexto21">
    <w:name w:val="WW-Corpo de texto 21"/>
    <w:basedOn w:val="Normal"/>
    <w:rsid w:val="00E353FC"/>
    <w:pPr>
      <w:suppressAutoHyphens/>
      <w:spacing w:before="240" w:after="240"/>
      <w:jc w:val="both"/>
    </w:pPr>
    <w:rPr>
      <w:rFonts w:ascii="Century Gothic" w:hAnsi="Century Gothic"/>
      <w:b/>
      <w:sz w:val="22"/>
      <w:lang w:eastAsia="ar-SA"/>
    </w:rPr>
  </w:style>
  <w:style w:type="paragraph" w:styleId="NormalWeb">
    <w:name w:val="Normal (Web)"/>
    <w:basedOn w:val="Normal"/>
    <w:uiPriority w:val="99"/>
    <w:rsid w:val="00A55114"/>
    <w:pPr>
      <w:spacing w:before="100" w:beforeAutospacing="1" w:after="100" w:afterAutospacing="1"/>
      <w:ind w:left="251"/>
    </w:pPr>
    <w:rPr>
      <w:sz w:val="24"/>
      <w:szCs w:val="24"/>
    </w:rPr>
  </w:style>
  <w:style w:type="paragraph" w:styleId="PargrafodaLista">
    <w:name w:val="List Paragraph"/>
    <w:basedOn w:val="Normal"/>
    <w:link w:val="PargrafodaListaChar"/>
    <w:uiPriority w:val="1"/>
    <w:qFormat/>
    <w:rsid w:val="0074582A"/>
    <w:pPr>
      <w:ind w:left="708"/>
    </w:pPr>
  </w:style>
  <w:style w:type="paragraph" w:customStyle="1" w:styleId="Despedida">
    <w:name w:val="Despedida"/>
    <w:basedOn w:val="Normal"/>
    <w:rsid w:val="005908A4"/>
    <w:pPr>
      <w:suppressLineNumbers/>
      <w:suppressAutoHyphens/>
      <w:spacing w:line="100" w:lineRule="atLeast"/>
      <w:jc w:val="both"/>
    </w:pPr>
    <w:rPr>
      <w:rFonts w:ascii="Arial" w:hAnsi="Arial"/>
      <w:kern w:val="1"/>
      <w:sz w:val="24"/>
      <w:lang w:eastAsia="ar-SA"/>
    </w:rPr>
  </w:style>
  <w:style w:type="paragraph" w:customStyle="1" w:styleId="Contedodatabela">
    <w:name w:val="Conteúdo da tabela"/>
    <w:basedOn w:val="Normal"/>
    <w:rsid w:val="005908A4"/>
    <w:pPr>
      <w:suppressLineNumbers/>
      <w:suppressAutoHyphens/>
      <w:spacing w:line="100" w:lineRule="atLeast"/>
    </w:pPr>
    <w:rPr>
      <w:kern w:val="1"/>
      <w:lang w:eastAsia="ar-SA"/>
    </w:rPr>
  </w:style>
  <w:style w:type="character" w:customStyle="1" w:styleId="Ttulo9Char">
    <w:name w:val="Título 9 Char"/>
    <w:link w:val="Ttulo9"/>
    <w:rsid w:val="00C94E49"/>
    <w:rPr>
      <w:b/>
      <w:sz w:val="24"/>
    </w:rPr>
  </w:style>
  <w:style w:type="character" w:customStyle="1" w:styleId="RodapChar">
    <w:name w:val="Rodapé Char"/>
    <w:basedOn w:val="Fontepargpadro"/>
    <w:link w:val="Rodap"/>
    <w:uiPriority w:val="99"/>
    <w:rsid w:val="00C2329D"/>
  </w:style>
  <w:style w:type="character" w:customStyle="1" w:styleId="Corpodetexto2Char">
    <w:name w:val="Corpo de texto 2 Char"/>
    <w:link w:val="Corpodetexto2"/>
    <w:uiPriority w:val="99"/>
    <w:rsid w:val="008538CB"/>
    <w:rPr>
      <w:rFonts w:ascii="Tahoma" w:hAnsi="Tahoma"/>
      <w:sz w:val="22"/>
    </w:rPr>
  </w:style>
  <w:style w:type="character" w:customStyle="1" w:styleId="SaudaoChar">
    <w:name w:val="Saudação Char"/>
    <w:link w:val="Saudao"/>
    <w:rsid w:val="00D84226"/>
    <w:rPr>
      <w:rFonts w:ascii="Arial" w:hAnsi="Arial"/>
      <w:sz w:val="24"/>
    </w:rPr>
  </w:style>
  <w:style w:type="paragraph" w:styleId="Textodebalo">
    <w:name w:val="Balloon Text"/>
    <w:basedOn w:val="Normal"/>
    <w:link w:val="TextodebaloChar"/>
    <w:uiPriority w:val="99"/>
    <w:rsid w:val="00DE30D8"/>
    <w:rPr>
      <w:rFonts w:ascii="Tahoma" w:hAnsi="Tahoma" w:cs="Tahoma"/>
      <w:sz w:val="16"/>
      <w:szCs w:val="16"/>
    </w:rPr>
  </w:style>
  <w:style w:type="character" w:customStyle="1" w:styleId="TextodebaloChar">
    <w:name w:val="Texto de balão Char"/>
    <w:link w:val="Textodebalo"/>
    <w:uiPriority w:val="99"/>
    <w:rsid w:val="00DE30D8"/>
    <w:rPr>
      <w:rFonts w:ascii="Tahoma" w:hAnsi="Tahoma" w:cs="Tahoma"/>
      <w:sz w:val="16"/>
      <w:szCs w:val="16"/>
    </w:rPr>
  </w:style>
  <w:style w:type="character" w:customStyle="1" w:styleId="MenoPendente1">
    <w:name w:val="Menção Pendente1"/>
    <w:uiPriority w:val="99"/>
    <w:semiHidden/>
    <w:unhideWhenUsed/>
    <w:rsid w:val="0054284B"/>
    <w:rPr>
      <w:color w:val="808080"/>
      <w:shd w:val="clear" w:color="auto" w:fill="E6E6E6"/>
    </w:rPr>
  </w:style>
  <w:style w:type="character" w:customStyle="1" w:styleId="Recuodecorpodetexto3Char">
    <w:name w:val="Recuo de corpo de texto 3 Char"/>
    <w:link w:val="Recuodecorpodetexto3"/>
    <w:rsid w:val="009D1290"/>
    <w:rPr>
      <w:sz w:val="16"/>
      <w:szCs w:val="16"/>
    </w:rPr>
  </w:style>
  <w:style w:type="numbering" w:customStyle="1" w:styleId="Estilo5">
    <w:name w:val="Estilo5"/>
    <w:uiPriority w:val="99"/>
    <w:rsid w:val="009D1290"/>
    <w:pPr>
      <w:numPr>
        <w:numId w:val="1"/>
      </w:numPr>
    </w:pPr>
  </w:style>
  <w:style w:type="numbering" w:customStyle="1" w:styleId="Estilo4">
    <w:name w:val="Estilo4"/>
    <w:uiPriority w:val="99"/>
    <w:rsid w:val="0037412F"/>
    <w:pPr>
      <w:numPr>
        <w:numId w:val="2"/>
      </w:numPr>
    </w:pPr>
  </w:style>
  <w:style w:type="paragraph" w:customStyle="1" w:styleId="Saudao1">
    <w:name w:val="Saudação1"/>
    <w:basedOn w:val="Normal"/>
    <w:rsid w:val="004F2D95"/>
    <w:pPr>
      <w:suppressAutoHyphens/>
      <w:jc w:val="both"/>
    </w:pPr>
    <w:rPr>
      <w:rFonts w:ascii="Arial" w:hAnsi="Arial" w:cs="Arial"/>
      <w:sz w:val="24"/>
      <w:lang w:eastAsia="zh-CN"/>
    </w:rPr>
  </w:style>
  <w:style w:type="character" w:customStyle="1" w:styleId="apple-converted-space">
    <w:name w:val="apple-converted-space"/>
    <w:rsid w:val="00CA31CD"/>
  </w:style>
  <w:style w:type="paragraph" w:customStyle="1" w:styleId="texto">
    <w:name w:val="texto"/>
    <w:rsid w:val="00CA31CD"/>
    <w:pPr>
      <w:tabs>
        <w:tab w:val="left" w:pos="878"/>
        <w:tab w:val="left" w:pos="1586"/>
        <w:tab w:val="left" w:pos="2294"/>
        <w:tab w:val="left" w:pos="3002"/>
        <w:tab w:val="left" w:pos="3710"/>
        <w:tab w:val="left" w:pos="4418"/>
        <w:tab w:val="left" w:pos="5126"/>
        <w:tab w:val="left" w:pos="5834"/>
        <w:tab w:val="left" w:pos="6542"/>
        <w:tab w:val="left" w:pos="7250"/>
        <w:tab w:val="left" w:pos="7958"/>
        <w:tab w:val="left" w:pos="8666"/>
        <w:tab w:val="left" w:pos="9374"/>
        <w:tab w:val="left" w:pos="10082"/>
        <w:tab w:val="left" w:pos="10790"/>
        <w:tab w:val="left" w:pos="11498"/>
        <w:tab w:val="left" w:pos="12206"/>
        <w:tab w:val="left" w:pos="12914"/>
        <w:tab w:val="left" w:pos="13622"/>
        <w:tab w:val="left" w:pos="14330"/>
        <w:tab w:val="left" w:pos="15038"/>
        <w:tab w:val="left" w:pos="15746"/>
        <w:tab w:val="left" w:pos="16454"/>
        <w:tab w:val="left" w:pos="17162"/>
        <w:tab w:val="left" w:pos="17870"/>
        <w:tab w:val="left" w:pos="18578"/>
        <w:tab w:val="left" w:pos="19286"/>
        <w:tab w:val="left" w:pos="19994"/>
        <w:tab w:val="left" w:pos="20702"/>
        <w:tab w:val="left" w:pos="21410"/>
        <w:tab w:val="left" w:pos="22118"/>
        <w:tab w:val="left" w:pos="22826"/>
        <w:tab w:val="left" w:pos="23534"/>
        <w:tab w:val="left" w:pos="24242"/>
        <w:tab w:val="left" w:pos="24950"/>
        <w:tab w:val="left" w:pos="25658"/>
        <w:tab w:val="left" w:pos="26366"/>
        <w:tab w:val="left" w:pos="27074"/>
        <w:tab w:val="left" w:pos="27782"/>
        <w:tab w:val="left" w:pos="28490"/>
      </w:tabs>
      <w:suppressAutoHyphens/>
      <w:autoSpaceDE w:val="0"/>
      <w:autoSpaceDN w:val="0"/>
      <w:spacing w:line="240" w:lineRule="atLeast"/>
      <w:ind w:left="170" w:hanging="170"/>
      <w:jc w:val="both"/>
      <w:textAlignment w:val="baseline"/>
    </w:pPr>
    <w:rPr>
      <w:kern w:val="3"/>
      <w:lang w:eastAsia="zh-CN"/>
    </w:rPr>
  </w:style>
  <w:style w:type="paragraph" w:customStyle="1" w:styleId="TableContents">
    <w:name w:val="Table Contents"/>
    <w:basedOn w:val="Normal"/>
    <w:rsid w:val="00CA31CD"/>
    <w:pPr>
      <w:widowControl w:val="0"/>
      <w:suppressLineNumbers/>
      <w:suppressAutoHyphens/>
      <w:autoSpaceDN w:val="0"/>
      <w:textAlignment w:val="baseline"/>
    </w:pPr>
    <w:rPr>
      <w:rFonts w:eastAsia="SimSun" w:cs="Tahoma"/>
      <w:kern w:val="3"/>
      <w:sz w:val="24"/>
      <w:szCs w:val="24"/>
      <w:lang w:eastAsia="zh-CN" w:bidi="hi-IN"/>
    </w:rPr>
  </w:style>
  <w:style w:type="paragraph" w:customStyle="1" w:styleId="Standard">
    <w:name w:val="Standard"/>
    <w:rsid w:val="00CA31CD"/>
    <w:pPr>
      <w:widowControl w:val="0"/>
      <w:suppressAutoHyphens/>
      <w:autoSpaceDN w:val="0"/>
      <w:textAlignment w:val="baseline"/>
    </w:pPr>
    <w:rPr>
      <w:rFonts w:eastAsia="SimSun" w:cs="Tahoma"/>
      <w:kern w:val="3"/>
      <w:sz w:val="24"/>
      <w:szCs w:val="24"/>
      <w:lang w:eastAsia="zh-CN" w:bidi="hi-IN"/>
    </w:rPr>
  </w:style>
  <w:style w:type="paragraph" w:customStyle="1" w:styleId="Textbody">
    <w:name w:val="Text body"/>
    <w:basedOn w:val="Standard"/>
    <w:rsid w:val="00CA31CD"/>
    <w:pPr>
      <w:spacing w:after="120"/>
    </w:pPr>
  </w:style>
  <w:style w:type="paragraph" w:customStyle="1" w:styleId="TableHeading">
    <w:name w:val="Table Heading"/>
    <w:basedOn w:val="TableContents"/>
    <w:rsid w:val="00CA31CD"/>
    <w:pPr>
      <w:jc w:val="center"/>
    </w:pPr>
    <w:rPr>
      <w:b/>
      <w:bCs/>
    </w:rPr>
  </w:style>
  <w:style w:type="paragraph" w:customStyle="1" w:styleId="Quotations">
    <w:name w:val="Quotations"/>
    <w:basedOn w:val="Standard"/>
    <w:rsid w:val="00CA31CD"/>
    <w:pPr>
      <w:spacing w:after="283"/>
      <w:ind w:left="567" w:right="567"/>
    </w:pPr>
  </w:style>
  <w:style w:type="paragraph" w:styleId="Subttulo">
    <w:name w:val="Subtitle"/>
    <w:basedOn w:val="Ttulo"/>
    <w:next w:val="Textbody"/>
    <w:link w:val="SubttuloChar"/>
    <w:rsid w:val="00CA31CD"/>
    <w:pPr>
      <w:keepNext/>
      <w:suppressAutoHyphens/>
      <w:autoSpaceDN w:val="0"/>
      <w:spacing w:before="240" w:after="120"/>
      <w:textAlignment w:val="baseline"/>
    </w:pPr>
    <w:rPr>
      <w:rFonts w:ascii="Arial" w:eastAsia="MS Mincho" w:hAnsi="Arial" w:cs="Tahoma"/>
      <w:bCs/>
      <w:i/>
      <w:iCs/>
      <w:snapToGrid/>
      <w:kern w:val="3"/>
      <w:szCs w:val="28"/>
      <w:lang w:eastAsia="zh-CN" w:bidi="hi-IN"/>
    </w:rPr>
  </w:style>
  <w:style w:type="character" w:customStyle="1" w:styleId="SubttuloChar">
    <w:name w:val="Subtítulo Char"/>
    <w:link w:val="Subttulo"/>
    <w:rsid w:val="00CA31CD"/>
    <w:rPr>
      <w:rFonts w:ascii="Arial" w:eastAsia="MS Mincho" w:hAnsi="Arial" w:cs="Tahoma"/>
      <w:b/>
      <w:bCs/>
      <w:i/>
      <w:iCs/>
      <w:kern w:val="3"/>
      <w:sz w:val="28"/>
      <w:szCs w:val="28"/>
      <w:lang w:eastAsia="zh-CN" w:bidi="hi-IN"/>
    </w:rPr>
  </w:style>
  <w:style w:type="paragraph" w:customStyle="1" w:styleId="EPTabela">
    <w:name w:val="EP Tabela"/>
    <w:basedOn w:val="Normal"/>
    <w:rsid w:val="00CA31CD"/>
    <w:pPr>
      <w:widowControl w:val="0"/>
      <w:suppressAutoHyphens/>
      <w:autoSpaceDN w:val="0"/>
      <w:jc w:val="center"/>
      <w:textAlignment w:val="baseline"/>
    </w:pPr>
    <w:rPr>
      <w:rFonts w:eastAsia="SimSun" w:cs="Arial"/>
      <w:b/>
      <w:kern w:val="3"/>
      <w:sz w:val="22"/>
      <w:szCs w:val="24"/>
      <w:lang w:eastAsia="ar-SA" w:bidi="hi-IN"/>
    </w:rPr>
  </w:style>
  <w:style w:type="paragraph" w:customStyle="1" w:styleId="EPConteudotabela">
    <w:name w:val="EP Conteudotabela"/>
    <w:basedOn w:val="Normal"/>
    <w:rsid w:val="00CA31CD"/>
    <w:pPr>
      <w:widowControl w:val="0"/>
      <w:tabs>
        <w:tab w:val="left" w:pos="-302"/>
      </w:tabs>
      <w:suppressAutoHyphens/>
      <w:autoSpaceDN w:val="0"/>
      <w:spacing w:after="200" w:line="100" w:lineRule="atLeast"/>
      <w:ind w:left="23" w:firstLine="45"/>
      <w:textAlignment w:val="baseline"/>
    </w:pPr>
    <w:rPr>
      <w:rFonts w:eastAsia="SimSun" w:cs="Arial"/>
      <w:kern w:val="3"/>
      <w:sz w:val="24"/>
      <w:szCs w:val="24"/>
      <w:lang w:eastAsia="ar-SA" w:bidi="hi-IN"/>
    </w:rPr>
  </w:style>
  <w:style w:type="character" w:customStyle="1" w:styleId="BulletSymbols">
    <w:name w:val="Bullet Symbols"/>
    <w:rsid w:val="00CA31CD"/>
    <w:rPr>
      <w:rFonts w:ascii="OpenSymbol" w:eastAsia="OpenSymbol" w:hAnsi="OpenSymbol" w:cs="OpenSymbol"/>
    </w:rPr>
  </w:style>
  <w:style w:type="character" w:customStyle="1" w:styleId="NumberingSymbols">
    <w:name w:val="Numbering Symbols"/>
    <w:rsid w:val="00CA31CD"/>
    <w:rPr>
      <w:b w:val="0"/>
      <w:bCs w:val="0"/>
    </w:rPr>
  </w:style>
  <w:style w:type="character" w:customStyle="1" w:styleId="Internetlink">
    <w:name w:val="Internet link"/>
    <w:rsid w:val="00CA31CD"/>
    <w:rPr>
      <w:color w:val="000080"/>
      <w:u w:val="single"/>
    </w:rPr>
  </w:style>
  <w:style w:type="numbering" w:customStyle="1" w:styleId="RTFNum2">
    <w:name w:val="RTF_Num 2"/>
    <w:basedOn w:val="Semlista"/>
    <w:rsid w:val="00CA31CD"/>
    <w:pPr>
      <w:numPr>
        <w:numId w:val="3"/>
      </w:numPr>
    </w:pPr>
  </w:style>
  <w:style w:type="numbering" w:customStyle="1" w:styleId="RTFNum3">
    <w:name w:val="RTF_Num 3"/>
    <w:basedOn w:val="Semlista"/>
    <w:rsid w:val="00CA31CD"/>
    <w:pPr>
      <w:numPr>
        <w:numId w:val="4"/>
      </w:numPr>
    </w:pPr>
  </w:style>
  <w:style w:type="numbering" w:customStyle="1" w:styleId="RTFNum4">
    <w:name w:val="RTF_Num 4"/>
    <w:basedOn w:val="Semlista"/>
    <w:rsid w:val="00CA31CD"/>
    <w:pPr>
      <w:numPr>
        <w:numId w:val="5"/>
      </w:numPr>
    </w:pPr>
  </w:style>
  <w:style w:type="numbering" w:customStyle="1" w:styleId="RTFNum5">
    <w:name w:val="RTF_Num 5"/>
    <w:basedOn w:val="Semlista"/>
    <w:rsid w:val="00CA31CD"/>
    <w:pPr>
      <w:numPr>
        <w:numId w:val="6"/>
      </w:numPr>
    </w:pPr>
  </w:style>
  <w:style w:type="numbering" w:customStyle="1" w:styleId="RTFNum6">
    <w:name w:val="RTF_Num 6"/>
    <w:basedOn w:val="Semlista"/>
    <w:rsid w:val="00CA31CD"/>
    <w:pPr>
      <w:numPr>
        <w:numId w:val="7"/>
      </w:numPr>
    </w:pPr>
  </w:style>
  <w:style w:type="numbering" w:customStyle="1" w:styleId="RTFNum7">
    <w:name w:val="RTF_Num 7"/>
    <w:basedOn w:val="Semlista"/>
    <w:rsid w:val="00CA31CD"/>
    <w:pPr>
      <w:numPr>
        <w:numId w:val="8"/>
      </w:numPr>
    </w:pPr>
  </w:style>
  <w:style w:type="numbering" w:customStyle="1" w:styleId="RTFNum8">
    <w:name w:val="RTF_Num 8"/>
    <w:basedOn w:val="Semlista"/>
    <w:rsid w:val="00CA31CD"/>
    <w:pPr>
      <w:numPr>
        <w:numId w:val="9"/>
      </w:numPr>
    </w:pPr>
  </w:style>
  <w:style w:type="numbering" w:customStyle="1" w:styleId="RTFNum9">
    <w:name w:val="RTF_Num 9"/>
    <w:basedOn w:val="Semlista"/>
    <w:rsid w:val="00CA31CD"/>
    <w:pPr>
      <w:numPr>
        <w:numId w:val="10"/>
      </w:numPr>
    </w:pPr>
  </w:style>
  <w:style w:type="numbering" w:customStyle="1" w:styleId="RTFNum10">
    <w:name w:val="RTF_Num 10"/>
    <w:basedOn w:val="Semlista"/>
    <w:rsid w:val="00CA31CD"/>
    <w:pPr>
      <w:numPr>
        <w:numId w:val="11"/>
      </w:numPr>
    </w:pPr>
  </w:style>
  <w:style w:type="numbering" w:customStyle="1" w:styleId="RTFNum11">
    <w:name w:val="RTF_Num 11"/>
    <w:basedOn w:val="Semlista"/>
    <w:rsid w:val="00CA31CD"/>
    <w:pPr>
      <w:numPr>
        <w:numId w:val="12"/>
      </w:numPr>
    </w:pPr>
  </w:style>
  <w:style w:type="numbering" w:customStyle="1" w:styleId="RTFNum12">
    <w:name w:val="RTF_Num 12"/>
    <w:basedOn w:val="Semlista"/>
    <w:rsid w:val="00CA31CD"/>
    <w:pPr>
      <w:numPr>
        <w:numId w:val="13"/>
      </w:numPr>
    </w:pPr>
  </w:style>
  <w:style w:type="numbering" w:customStyle="1" w:styleId="RTFNum13">
    <w:name w:val="RTF_Num 13"/>
    <w:basedOn w:val="Semlista"/>
    <w:rsid w:val="00CA31CD"/>
    <w:pPr>
      <w:numPr>
        <w:numId w:val="14"/>
      </w:numPr>
    </w:pPr>
  </w:style>
  <w:style w:type="numbering" w:customStyle="1" w:styleId="RTFNum14">
    <w:name w:val="RTF_Num 14"/>
    <w:basedOn w:val="Semlista"/>
    <w:rsid w:val="00CA31CD"/>
    <w:pPr>
      <w:numPr>
        <w:numId w:val="15"/>
      </w:numPr>
    </w:pPr>
  </w:style>
  <w:style w:type="numbering" w:customStyle="1" w:styleId="RTFNum15">
    <w:name w:val="RTF_Num 15"/>
    <w:basedOn w:val="Semlista"/>
    <w:rsid w:val="00CA31CD"/>
    <w:pPr>
      <w:numPr>
        <w:numId w:val="16"/>
      </w:numPr>
    </w:pPr>
  </w:style>
  <w:style w:type="numbering" w:customStyle="1" w:styleId="RTFNum16">
    <w:name w:val="RTF_Num 16"/>
    <w:basedOn w:val="Semlista"/>
    <w:rsid w:val="00CA31CD"/>
    <w:pPr>
      <w:numPr>
        <w:numId w:val="17"/>
      </w:numPr>
    </w:pPr>
  </w:style>
  <w:style w:type="numbering" w:customStyle="1" w:styleId="RTFNum17">
    <w:name w:val="RTF_Num 17"/>
    <w:basedOn w:val="Semlista"/>
    <w:rsid w:val="00CA31CD"/>
    <w:pPr>
      <w:numPr>
        <w:numId w:val="18"/>
      </w:numPr>
    </w:pPr>
  </w:style>
  <w:style w:type="numbering" w:customStyle="1" w:styleId="RTFNum18">
    <w:name w:val="RTF_Num 18"/>
    <w:basedOn w:val="Semlista"/>
    <w:rsid w:val="00CA31CD"/>
    <w:pPr>
      <w:numPr>
        <w:numId w:val="19"/>
      </w:numPr>
    </w:pPr>
  </w:style>
  <w:style w:type="numbering" w:customStyle="1" w:styleId="RTFNum19">
    <w:name w:val="RTF_Num 19"/>
    <w:basedOn w:val="Semlista"/>
    <w:rsid w:val="00CA31CD"/>
    <w:pPr>
      <w:numPr>
        <w:numId w:val="20"/>
      </w:numPr>
    </w:pPr>
  </w:style>
  <w:style w:type="numbering" w:customStyle="1" w:styleId="RTFNum20">
    <w:name w:val="RTF_Num 20"/>
    <w:basedOn w:val="Semlista"/>
    <w:rsid w:val="00CA31CD"/>
    <w:pPr>
      <w:numPr>
        <w:numId w:val="21"/>
      </w:numPr>
    </w:pPr>
  </w:style>
  <w:style w:type="numbering" w:customStyle="1" w:styleId="RTFNum21">
    <w:name w:val="RTF_Num 21"/>
    <w:basedOn w:val="Semlista"/>
    <w:rsid w:val="00CA31CD"/>
    <w:pPr>
      <w:numPr>
        <w:numId w:val="22"/>
      </w:numPr>
    </w:pPr>
  </w:style>
  <w:style w:type="numbering" w:customStyle="1" w:styleId="RTFNum22">
    <w:name w:val="RTF_Num 22"/>
    <w:basedOn w:val="Semlista"/>
    <w:rsid w:val="00CA31CD"/>
    <w:pPr>
      <w:numPr>
        <w:numId w:val="23"/>
      </w:numPr>
    </w:pPr>
  </w:style>
  <w:style w:type="numbering" w:customStyle="1" w:styleId="RTFNum23">
    <w:name w:val="RTF_Num 23"/>
    <w:basedOn w:val="Semlista"/>
    <w:rsid w:val="00CA31CD"/>
    <w:pPr>
      <w:numPr>
        <w:numId w:val="24"/>
      </w:numPr>
    </w:pPr>
  </w:style>
  <w:style w:type="numbering" w:customStyle="1" w:styleId="RTFNum24">
    <w:name w:val="RTF_Num 24"/>
    <w:basedOn w:val="Semlista"/>
    <w:rsid w:val="00CA31CD"/>
    <w:pPr>
      <w:numPr>
        <w:numId w:val="25"/>
      </w:numPr>
    </w:pPr>
  </w:style>
  <w:style w:type="numbering" w:customStyle="1" w:styleId="RTFNum25">
    <w:name w:val="RTF_Num 25"/>
    <w:basedOn w:val="Semlista"/>
    <w:rsid w:val="00CA31CD"/>
    <w:pPr>
      <w:numPr>
        <w:numId w:val="26"/>
      </w:numPr>
    </w:pPr>
  </w:style>
  <w:style w:type="numbering" w:customStyle="1" w:styleId="RTFNum26">
    <w:name w:val="RTF_Num 26"/>
    <w:basedOn w:val="Semlista"/>
    <w:rsid w:val="00CA31CD"/>
    <w:pPr>
      <w:numPr>
        <w:numId w:val="27"/>
      </w:numPr>
    </w:pPr>
  </w:style>
  <w:style w:type="numbering" w:customStyle="1" w:styleId="RTFNum27">
    <w:name w:val="RTF_Num 27"/>
    <w:basedOn w:val="Semlista"/>
    <w:rsid w:val="00CA31CD"/>
    <w:pPr>
      <w:numPr>
        <w:numId w:val="28"/>
      </w:numPr>
    </w:pPr>
  </w:style>
  <w:style w:type="numbering" w:customStyle="1" w:styleId="RTFNum28">
    <w:name w:val="RTF_Num 28"/>
    <w:basedOn w:val="Semlista"/>
    <w:rsid w:val="00CA31CD"/>
    <w:pPr>
      <w:numPr>
        <w:numId w:val="29"/>
      </w:numPr>
    </w:pPr>
  </w:style>
  <w:style w:type="numbering" w:customStyle="1" w:styleId="RTFNum29">
    <w:name w:val="RTF_Num 29"/>
    <w:basedOn w:val="Semlista"/>
    <w:rsid w:val="00CA31CD"/>
    <w:pPr>
      <w:numPr>
        <w:numId w:val="30"/>
      </w:numPr>
    </w:pPr>
  </w:style>
  <w:style w:type="numbering" w:customStyle="1" w:styleId="RTFNum30">
    <w:name w:val="RTF_Num 30"/>
    <w:basedOn w:val="Semlista"/>
    <w:rsid w:val="00CA31CD"/>
    <w:pPr>
      <w:numPr>
        <w:numId w:val="31"/>
      </w:numPr>
    </w:pPr>
  </w:style>
  <w:style w:type="numbering" w:customStyle="1" w:styleId="RTFNum31">
    <w:name w:val="RTF_Num 31"/>
    <w:basedOn w:val="Semlista"/>
    <w:rsid w:val="00CA31CD"/>
    <w:pPr>
      <w:numPr>
        <w:numId w:val="32"/>
      </w:numPr>
    </w:pPr>
  </w:style>
  <w:style w:type="numbering" w:customStyle="1" w:styleId="RTFNum32">
    <w:name w:val="RTF_Num 32"/>
    <w:basedOn w:val="Semlista"/>
    <w:rsid w:val="00CA31CD"/>
    <w:pPr>
      <w:numPr>
        <w:numId w:val="33"/>
      </w:numPr>
    </w:pPr>
  </w:style>
  <w:style w:type="numbering" w:customStyle="1" w:styleId="RTFNum33">
    <w:name w:val="RTF_Num 33"/>
    <w:basedOn w:val="Semlista"/>
    <w:rsid w:val="00CA31CD"/>
    <w:pPr>
      <w:numPr>
        <w:numId w:val="34"/>
      </w:numPr>
    </w:pPr>
  </w:style>
  <w:style w:type="numbering" w:customStyle="1" w:styleId="RTFNum34">
    <w:name w:val="RTF_Num 34"/>
    <w:basedOn w:val="Semlista"/>
    <w:rsid w:val="00CA31CD"/>
    <w:pPr>
      <w:numPr>
        <w:numId w:val="35"/>
      </w:numPr>
    </w:pPr>
  </w:style>
  <w:style w:type="numbering" w:customStyle="1" w:styleId="RTFNum35">
    <w:name w:val="RTF_Num 35"/>
    <w:basedOn w:val="Semlista"/>
    <w:rsid w:val="00CA31CD"/>
    <w:pPr>
      <w:numPr>
        <w:numId w:val="36"/>
      </w:numPr>
    </w:pPr>
  </w:style>
  <w:style w:type="numbering" w:customStyle="1" w:styleId="RTFNum36">
    <w:name w:val="RTF_Num 36"/>
    <w:basedOn w:val="Semlista"/>
    <w:rsid w:val="00CA31CD"/>
    <w:pPr>
      <w:numPr>
        <w:numId w:val="37"/>
      </w:numPr>
    </w:pPr>
  </w:style>
  <w:style w:type="numbering" w:customStyle="1" w:styleId="RTFNum37">
    <w:name w:val="RTF_Num 37"/>
    <w:basedOn w:val="Semlista"/>
    <w:rsid w:val="00CA31CD"/>
    <w:pPr>
      <w:numPr>
        <w:numId w:val="38"/>
      </w:numPr>
    </w:pPr>
  </w:style>
  <w:style w:type="numbering" w:customStyle="1" w:styleId="RTFNum38">
    <w:name w:val="RTF_Num 38"/>
    <w:basedOn w:val="Semlista"/>
    <w:rsid w:val="00CA31CD"/>
    <w:pPr>
      <w:numPr>
        <w:numId w:val="39"/>
      </w:numPr>
    </w:pPr>
  </w:style>
  <w:style w:type="numbering" w:customStyle="1" w:styleId="RTFNum39">
    <w:name w:val="RTF_Num 39"/>
    <w:basedOn w:val="Semlista"/>
    <w:rsid w:val="00CA31CD"/>
    <w:pPr>
      <w:numPr>
        <w:numId w:val="40"/>
      </w:numPr>
    </w:pPr>
  </w:style>
  <w:style w:type="numbering" w:customStyle="1" w:styleId="RTFNum40">
    <w:name w:val="RTF_Num 40"/>
    <w:basedOn w:val="Semlista"/>
    <w:rsid w:val="00CA31CD"/>
    <w:pPr>
      <w:numPr>
        <w:numId w:val="41"/>
      </w:numPr>
    </w:pPr>
  </w:style>
  <w:style w:type="numbering" w:customStyle="1" w:styleId="RTFNum41">
    <w:name w:val="RTF_Num 41"/>
    <w:basedOn w:val="Semlista"/>
    <w:rsid w:val="00CA31CD"/>
    <w:pPr>
      <w:numPr>
        <w:numId w:val="42"/>
      </w:numPr>
    </w:pPr>
  </w:style>
  <w:style w:type="numbering" w:customStyle="1" w:styleId="RTFNum42">
    <w:name w:val="RTF_Num 42"/>
    <w:basedOn w:val="Semlista"/>
    <w:rsid w:val="00CA31CD"/>
    <w:pPr>
      <w:numPr>
        <w:numId w:val="43"/>
      </w:numPr>
    </w:pPr>
  </w:style>
  <w:style w:type="numbering" w:customStyle="1" w:styleId="RTFNum43">
    <w:name w:val="RTF_Num 43"/>
    <w:basedOn w:val="Semlista"/>
    <w:rsid w:val="00CA31CD"/>
    <w:pPr>
      <w:numPr>
        <w:numId w:val="44"/>
      </w:numPr>
    </w:pPr>
  </w:style>
  <w:style w:type="numbering" w:customStyle="1" w:styleId="RTFNum44">
    <w:name w:val="RTF_Num 44"/>
    <w:basedOn w:val="Semlista"/>
    <w:rsid w:val="00CA31CD"/>
    <w:pPr>
      <w:numPr>
        <w:numId w:val="45"/>
      </w:numPr>
    </w:pPr>
  </w:style>
  <w:style w:type="numbering" w:customStyle="1" w:styleId="RTFNum45">
    <w:name w:val="RTF_Num 45"/>
    <w:basedOn w:val="Semlista"/>
    <w:rsid w:val="00CA31CD"/>
    <w:pPr>
      <w:numPr>
        <w:numId w:val="46"/>
      </w:numPr>
    </w:pPr>
  </w:style>
  <w:style w:type="numbering" w:customStyle="1" w:styleId="RTFNum46">
    <w:name w:val="RTF_Num 46"/>
    <w:basedOn w:val="Semlista"/>
    <w:rsid w:val="00CA31CD"/>
    <w:pPr>
      <w:numPr>
        <w:numId w:val="47"/>
      </w:numPr>
    </w:pPr>
  </w:style>
  <w:style w:type="numbering" w:customStyle="1" w:styleId="RTFNum47">
    <w:name w:val="RTF_Num 47"/>
    <w:basedOn w:val="Semlista"/>
    <w:rsid w:val="00CA31CD"/>
    <w:pPr>
      <w:numPr>
        <w:numId w:val="48"/>
      </w:numPr>
    </w:pPr>
  </w:style>
  <w:style w:type="numbering" w:customStyle="1" w:styleId="RTFNum48">
    <w:name w:val="RTF_Num 48"/>
    <w:basedOn w:val="Semlista"/>
    <w:rsid w:val="00CA31CD"/>
    <w:pPr>
      <w:numPr>
        <w:numId w:val="49"/>
      </w:numPr>
    </w:pPr>
  </w:style>
  <w:style w:type="numbering" w:customStyle="1" w:styleId="RTFNum49">
    <w:name w:val="RTF_Num 49"/>
    <w:basedOn w:val="Semlista"/>
    <w:rsid w:val="00CA31CD"/>
    <w:pPr>
      <w:numPr>
        <w:numId w:val="50"/>
      </w:numPr>
    </w:pPr>
  </w:style>
  <w:style w:type="numbering" w:customStyle="1" w:styleId="RTFNum50">
    <w:name w:val="RTF_Num 50"/>
    <w:basedOn w:val="Semlista"/>
    <w:rsid w:val="00CA31CD"/>
    <w:pPr>
      <w:numPr>
        <w:numId w:val="51"/>
      </w:numPr>
    </w:pPr>
  </w:style>
  <w:style w:type="numbering" w:customStyle="1" w:styleId="RTFNum51">
    <w:name w:val="RTF_Num 51"/>
    <w:basedOn w:val="Semlista"/>
    <w:rsid w:val="00CA31CD"/>
    <w:pPr>
      <w:numPr>
        <w:numId w:val="52"/>
      </w:numPr>
    </w:pPr>
  </w:style>
  <w:style w:type="numbering" w:customStyle="1" w:styleId="RTFNum52">
    <w:name w:val="RTF_Num 52"/>
    <w:basedOn w:val="Semlista"/>
    <w:rsid w:val="00CA31CD"/>
    <w:pPr>
      <w:numPr>
        <w:numId w:val="53"/>
      </w:numPr>
    </w:pPr>
  </w:style>
  <w:style w:type="numbering" w:customStyle="1" w:styleId="RTFNum53">
    <w:name w:val="RTF_Num 53"/>
    <w:basedOn w:val="Semlista"/>
    <w:rsid w:val="00CA31CD"/>
    <w:pPr>
      <w:numPr>
        <w:numId w:val="54"/>
      </w:numPr>
    </w:pPr>
  </w:style>
  <w:style w:type="numbering" w:customStyle="1" w:styleId="RTFNum54">
    <w:name w:val="RTF_Num 54"/>
    <w:basedOn w:val="Semlista"/>
    <w:rsid w:val="00CA31CD"/>
    <w:pPr>
      <w:numPr>
        <w:numId w:val="55"/>
      </w:numPr>
    </w:pPr>
  </w:style>
  <w:style w:type="numbering" w:customStyle="1" w:styleId="RTFNum55">
    <w:name w:val="RTF_Num 55"/>
    <w:basedOn w:val="Semlista"/>
    <w:rsid w:val="00CA31CD"/>
    <w:pPr>
      <w:numPr>
        <w:numId w:val="56"/>
      </w:numPr>
    </w:pPr>
  </w:style>
  <w:style w:type="numbering" w:customStyle="1" w:styleId="RTFNum56">
    <w:name w:val="RTF_Num 56"/>
    <w:basedOn w:val="Semlista"/>
    <w:rsid w:val="00CA31CD"/>
    <w:pPr>
      <w:numPr>
        <w:numId w:val="57"/>
      </w:numPr>
    </w:pPr>
  </w:style>
  <w:style w:type="numbering" w:customStyle="1" w:styleId="RTFNum57">
    <w:name w:val="RTF_Num 57"/>
    <w:basedOn w:val="Semlista"/>
    <w:rsid w:val="00CA31CD"/>
    <w:pPr>
      <w:numPr>
        <w:numId w:val="58"/>
      </w:numPr>
    </w:pPr>
  </w:style>
  <w:style w:type="numbering" w:customStyle="1" w:styleId="RTFNum58">
    <w:name w:val="RTF_Num 58"/>
    <w:basedOn w:val="Semlista"/>
    <w:rsid w:val="00CA31CD"/>
    <w:pPr>
      <w:numPr>
        <w:numId w:val="59"/>
      </w:numPr>
    </w:pPr>
  </w:style>
  <w:style w:type="numbering" w:customStyle="1" w:styleId="RTFNum59">
    <w:name w:val="RTF_Num 59"/>
    <w:basedOn w:val="Semlista"/>
    <w:rsid w:val="00CA31CD"/>
    <w:pPr>
      <w:numPr>
        <w:numId w:val="60"/>
      </w:numPr>
    </w:pPr>
  </w:style>
  <w:style w:type="numbering" w:customStyle="1" w:styleId="RTFNum60">
    <w:name w:val="RTF_Num 60"/>
    <w:basedOn w:val="Semlista"/>
    <w:rsid w:val="00CA31CD"/>
    <w:pPr>
      <w:numPr>
        <w:numId w:val="61"/>
      </w:numPr>
    </w:pPr>
  </w:style>
  <w:style w:type="numbering" w:customStyle="1" w:styleId="RTFNum61">
    <w:name w:val="RTF_Num 61"/>
    <w:basedOn w:val="Semlista"/>
    <w:rsid w:val="00CA31CD"/>
    <w:pPr>
      <w:numPr>
        <w:numId w:val="62"/>
      </w:numPr>
    </w:pPr>
  </w:style>
  <w:style w:type="numbering" w:customStyle="1" w:styleId="RTFNum62">
    <w:name w:val="RTF_Num 62"/>
    <w:basedOn w:val="Semlista"/>
    <w:rsid w:val="00CA31CD"/>
    <w:pPr>
      <w:numPr>
        <w:numId w:val="63"/>
      </w:numPr>
    </w:pPr>
  </w:style>
  <w:style w:type="numbering" w:customStyle="1" w:styleId="RTFNum63">
    <w:name w:val="RTF_Num 63"/>
    <w:basedOn w:val="Semlista"/>
    <w:rsid w:val="00CA31CD"/>
    <w:pPr>
      <w:numPr>
        <w:numId w:val="64"/>
      </w:numPr>
    </w:pPr>
  </w:style>
  <w:style w:type="numbering" w:customStyle="1" w:styleId="RTFNum64">
    <w:name w:val="RTF_Num 64"/>
    <w:basedOn w:val="Semlista"/>
    <w:rsid w:val="00CA31CD"/>
    <w:pPr>
      <w:numPr>
        <w:numId w:val="65"/>
      </w:numPr>
    </w:pPr>
  </w:style>
  <w:style w:type="numbering" w:customStyle="1" w:styleId="RTFNum65">
    <w:name w:val="RTF_Num 65"/>
    <w:basedOn w:val="Semlista"/>
    <w:rsid w:val="00CA31CD"/>
    <w:pPr>
      <w:numPr>
        <w:numId w:val="66"/>
      </w:numPr>
    </w:pPr>
  </w:style>
  <w:style w:type="numbering" w:customStyle="1" w:styleId="RTFNum66">
    <w:name w:val="RTF_Num 66"/>
    <w:basedOn w:val="Semlista"/>
    <w:rsid w:val="00CA31CD"/>
    <w:pPr>
      <w:numPr>
        <w:numId w:val="67"/>
      </w:numPr>
    </w:pPr>
  </w:style>
  <w:style w:type="numbering" w:customStyle="1" w:styleId="RTFNum67">
    <w:name w:val="RTF_Num 67"/>
    <w:basedOn w:val="Semlista"/>
    <w:rsid w:val="00CA31CD"/>
    <w:pPr>
      <w:numPr>
        <w:numId w:val="68"/>
      </w:numPr>
    </w:pPr>
  </w:style>
  <w:style w:type="numbering" w:customStyle="1" w:styleId="RTFNum68">
    <w:name w:val="RTF_Num 68"/>
    <w:basedOn w:val="Semlista"/>
    <w:rsid w:val="00CA31CD"/>
    <w:pPr>
      <w:numPr>
        <w:numId w:val="69"/>
      </w:numPr>
    </w:pPr>
  </w:style>
  <w:style w:type="numbering" w:customStyle="1" w:styleId="RTFNum69">
    <w:name w:val="RTF_Num 69"/>
    <w:basedOn w:val="Semlista"/>
    <w:rsid w:val="00CA31CD"/>
    <w:pPr>
      <w:numPr>
        <w:numId w:val="70"/>
      </w:numPr>
    </w:pPr>
  </w:style>
  <w:style w:type="numbering" w:customStyle="1" w:styleId="RTFNum70">
    <w:name w:val="RTF_Num 70"/>
    <w:basedOn w:val="Semlista"/>
    <w:rsid w:val="00CA31CD"/>
    <w:pPr>
      <w:numPr>
        <w:numId w:val="71"/>
      </w:numPr>
    </w:pPr>
  </w:style>
  <w:style w:type="numbering" w:customStyle="1" w:styleId="RTFNum71">
    <w:name w:val="RTF_Num 71"/>
    <w:basedOn w:val="Semlista"/>
    <w:rsid w:val="00CA31CD"/>
    <w:pPr>
      <w:numPr>
        <w:numId w:val="72"/>
      </w:numPr>
    </w:pPr>
  </w:style>
  <w:style w:type="numbering" w:customStyle="1" w:styleId="RTFNum72">
    <w:name w:val="RTF_Num 72"/>
    <w:basedOn w:val="Semlista"/>
    <w:rsid w:val="00CA31CD"/>
    <w:pPr>
      <w:numPr>
        <w:numId w:val="73"/>
      </w:numPr>
    </w:pPr>
  </w:style>
  <w:style w:type="numbering" w:customStyle="1" w:styleId="RTFNum73">
    <w:name w:val="RTF_Num 73"/>
    <w:basedOn w:val="Semlista"/>
    <w:rsid w:val="00CA31CD"/>
    <w:pPr>
      <w:numPr>
        <w:numId w:val="74"/>
      </w:numPr>
    </w:pPr>
  </w:style>
  <w:style w:type="numbering" w:customStyle="1" w:styleId="RTFNum74">
    <w:name w:val="RTF_Num 74"/>
    <w:basedOn w:val="Semlista"/>
    <w:rsid w:val="00CA31CD"/>
    <w:pPr>
      <w:numPr>
        <w:numId w:val="75"/>
      </w:numPr>
    </w:pPr>
  </w:style>
  <w:style w:type="numbering" w:customStyle="1" w:styleId="RTFNum75">
    <w:name w:val="RTF_Num 75"/>
    <w:basedOn w:val="Semlista"/>
    <w:rsid w:val="00CA31CD"/>
    <w:pPr>
      <w:numPr>
        <w:numId w:val="76"/>
      </w:numPr>
    </w:pPr>
  </w:style>
  <w:style w:type="numbering" w:customStyle="1" w:styleId="RTFNum76">
    <w:name w:val="RTF_Num 76"/>
    <w:basedOn w:val="Semlista"/>
    <w:rsid w:val="00CA31CD"/>
    <w:pPr>
      <w:numPr>
        <w:numId w:val="77"/>
      </w:numPr>
    </w:pPr>
  </w:style>
  <w:style w:type="numbering" w:customStyle="1" w:styleId="RTFNum77">
    <w:name w:val="RTF_Num 77"/>
    <w:basedOn w:val="Semlista"/>
    <w:rsid w:val="00CA31CD"/>
    <w:pPr>
      <w:numPr>
        <w:numId w:val="78"/>
      </w:numPr>
    </w:pPr>
  </w:style>
  <w:style w:type="numbering" w:customStyle="1" w:styleId="RTFNum78">
    <w:name w:val="RTF_Num 78"/>
    <w:basedOn w:val="Semlista"/>
    <w:rsid w:val="00CA31CD"/>
    <w:pPr>
      <w:numPr>
        <w:numId w:val="79"/>
      </w:numPr>
    </w:pPr>
  </w:style>
  <w:style w:type="numbering" w:customStyle="1" w:styleId="RTFNum79">
    <w:name w:val="RTF_Num 79"/>
    <w:basedOn w:val="Semlista"/>
    <w:rsid w:val="00CA31CD"/>
    <w:pPr>
      <w:numPr>
        <w:numId w:val="80"/>
      </w:numPr>
    </w:pPr>
  </w:style>
  <w:style w:type="numbering" w:customStyle="1" w:styleId="RTFNum80">
    <w:name w:val="RTF_Num 80"/>
    <w:basedOn w:val="Semlista"/>
    <w:rsid w:val="00CA31CD"/>
    <w:pPr>
      <w:numPr>
        <w:numId w:val="81"/>
      </w:numPr>
    </w:pPr>
  </w:style>
  <w:style w:type="numbering" w:customStyle="1" w:styleId="RTFNum81">
    <w:name w:val="RTF_Num 81"/>
    <w:basedOn w:val="Semlista"/>
    <w:rsid w:val="00CA31CD"/>
    <w:pPr>
      <w:numPr>
        <w:numId w:val="82"/>
      </w:numPr>
    </w:pPr>
  </w:style>
  <w:style w:type="numbering" w:customStyle="1" w:styleId="RTFNum82">
    <w:name w:val="RTF_Num 82"/>
    <w:basedOn w:val="Semlista"/>
    <w:rsid w:val="00CA31CD"/>
    <w:pPr>
      <w:numPr>
        <w:numId w:val="83"/>
      </w:numPr>
    </w:pPr>
  </w:style>
  <w:style w:type="numbering" w:customStyle="1" w:styleId="RTFNum83">
    <w:name w:val="RTF_Num 83"/>
    <w:basedOn w:val="Semlista"/>
    <w:rsid w:val="00CA31CD"/>
    <w:pPr>
      <w:numPr>
        <w:numId w:val="84"/>
      </w:numPr>
    </w:pPr>
  </w:style>
  <w:style w:type="numbering" w:customStyle="1" w:styleId="RTFNum84">
    <w:name w:val="RTF_Num 84"/>
    <w:basedOn w:val="Semlista"/>
    <w:rsid w:val="00CA31CD"/>
    <w:pPr>
      <w:numPr>
        <w:numId w:val="85"/>
      </w:numPr>
    </w:pPr>
  </w:style>
  <w:style w:type="numbering" w:customStyle="1" w:styleId="RTFNum85">
    <w:name w:val="RTF_Num 85"/>
    <w:basedOn w:val="Semlista"/>
    <w:rsid w:val="00CA31CD"/>
    <w:pPr>
      <w:numPr>
        <w:numId w:val="86"/>
      </w:numPr>
    </w:pPr>
  </w:style>
  <w:style w:type="numbering" w:customStyle="1" w:styleId="RTFNum86">
    <w:name w:val="RTF_Num 86"/>
    <w:basedOn w:val="Semlista"/>
    <w:rsid w:val="00CA31CD"/>
    <w:pPr>
      <w:numPr>
        <w:numId w:val="87"/>
      </w:numPr>
    </w:pPr>
  </w:style>
  <w:style w:type="numbering" w:customStyle="1" w:styleId="RTFNum87">
    <w:name w:val="RTF_Num 87"/>
    <w:basedOn w:val="Semlista"/>
    <w:rsid w:val="00CA31CD"/>
    <w:pPr>
      <w:numPr>
        <w:numId w:val="88"/>
      </w:numPr>
    </w:pPr>
  </w:style>
  <w:style w:type="numbering" w:customStyle="1" w:styleId="RTFNum88">
    <w:name w:val="RTF_Num 88"/>
    <w:basedOn w:val="Semlista"/>
    <w:rsid w:val="00CA31CD"/>
    <w:pPr>
      <w:numPr>
        <w:numId w:val="89"/>
      </w:numPr>
    </w:pPr>
  </w:style>
  <w:style w:type="numbering" w:customStyle="1" w:styleId="RTFNum89">
    <w:name w:val="RTF_Num 89"/>
    <w:basedOn w:val="Semlista"/>
    <w:rsid w:val="00CA31CD"/>
    <w:pPr>
      <w:numPr>
        <w:numId w:val="90"/>
      </w:numPr>
    </w:pPr>
  </w:style>
  <w:style w:type="numbering" w:customStyle="1" w:styleId="RTFNum90">
    <w:name w:val="RTF_Num 90"/>
    <w:basedOn w:val="Semlista"/>
    <w:rsid w:val="00CA31CD"/>
    <w:pPr>
      <w:numPr>
        <w:numId w:val="91"/>
      </w:numPr>
    </w:pPr>
  </w:style>
  <w:style w:type="numbering" w:customStyle="1" w:styleId="RTFNum91">
    <w:name w:val="RTF_Num 91"/>
    <w:basedOn w:val="Semlista"/>
    <w:rsid w:val="00CA31CD"/>
    <w:pPr>
      <w:numPr>
        <w:numId w:val="92"/>
      </w:numPr>
    </w:pPr>
  </w:style>
  <w:style w:type="numbering" w:customStyle="1" w:styleId="RTFNum92">
    <w:name w:val="RTF_Num 92"/>
    <w:basedOn w:val="Semlista"/>
    <w:rsid w:val="00CA31CD"/>
    <w:pPr>
      <w:numPr>
        <w:numId w:val="93"/>
      </w:numPr>
    </w:pPr>
  </w:style>
  <w:style w:type="numbering" w:customStyle="1" w:styleId="RTFNum93">
    <w:name w:val="RTF_Num 93"/>
    <w:basedOn w:val="Semlista"/>
    <w:rsid w:val="00CA31CD"/>
    <w:pPr>
      <w:numPr>
        <w:numId w:val="94"/>
      </w:numPr>
    </w:pPr>
  </w:style>
  <w:style w:type="numbering" w:customStyle="1" w:styleId="RTFNum94">
    <w:name w:val="RTF_Num 94"/>
    <w:basedOn w:val="Semlista"/>
    <w:rsid w:val="00CA31CD"/>
    <w:pPr>
      <w:numPr>
        <w:numId w:val="95"/>
      </w:numPr>
    </w:pPr>
  </w:style>
  <w:style w:type="numbering" w:customStyle="1" w:styleId="RTFNum95">
    <w:name w:val="RTF_Num 95"/>
    <w:basedOn w:val="Semlista"/>
    <w:rsid w:val="00CA31CD"/>
    <w:pPr>
      <w:numPr>
        <w:numId w:val="96"/>
      </w:numPr>
    </w:pPr>
  </w:style>
  <w:style w:type="numbering" w:customStyle="1" w:styleId="RTFNum96">
    <w:name w:val="RTF_Num 96"/>
    <w:basedOn w:val="Semlista"/>
    <w:rsid w:val="00CA31CD"/>
    <w:pPr>
      <w:numPr>
        <w:numId w:val="97"/>
      </w:numPr>
    </w:pPr>
  </w:style>
  <w:style w:type="numbering" w:customStyle="1" w:styleId="RTFNum97">
    <w:name w:val="RTF_Num 97"/>
    <w:basedOn w:val="Semlista"/>
    <w:rsid w:val="00CA31CD"/>
    <w:pPr>
      <w:numPr>
        <w:numId w:val="98"/>
      </w:numPr>
    </w:pPr>
  </w:style>
  <w:style w:type="numbering" w:customStyle="1" w:styleId="RTFNum98">
    <w:name w:val="RTF_Num 98"/>
    <w:basedOn w:val="Semlista"/>
    <w:rsid w:val="00CA31CD"/>
    <w:pPr>
      <w:numPr>
        <w:numId w:val="99"/>
      </w:numPr>
    </w:pPr>
  </w:style>
  <w:style w:type="numbering" w:customStyle="1" w:styleId="RTFNum99">
    <w:name w:val="RTF_Num 99"/>
    <w:basedOn w:val="Semlista"/>
    <w:rsid w:val="00CA31CD"/>
    <w:pPr>
      <w:numPr>
        <w:numId w:val="100"/>
      </w:numPr>
    </w:pPr>
  </w:style>
  <w:style w:type="numbering" w:customStyle="1" w:styleId="RTFNum100">
    <w:name w:val="RTF_Num 100"/>
    <w:basedOn w:val="Semlista"/>
    <w:rsid w:val="00CA31CD"/>
    <w:pPr>
      <w:numPr>
        <w:numId w:val="101"/>
      </w:numPr>
    </w:pPr>
  </w:style>
  <w:style w:type="numbering" w:customStyle="1" w:styleId="RTFNum101">
    <w:name w:val="RTF_Num 101"/>
    <w:basedOn w:val="Semlista"/>
    <w:rsid w:val="00CA31CD"/>
    <w:pPr>
      <w:numPr>
        <w:numId w:val="102"/>
      </w:numPr>
    </w:pPr>
  </w:style>
  <w:style w:type="numbering" w:customStyle="1" w:styleId="RTFNum102">
    <w:name w:val="RTF_Num 102"/>
    <w:basedOn w:val="Semlista"/>
    <w:rsid w:val="00CA31CD"/>
    <w:pPr>
      <w:numPr>
        <w:numId w:val="103"/>
      </w:numPr>
    </w:pPr>
  </w:style>
  <w:style w:type="numbering" w:customStyle="1" w:styleId="RTFNum103">
    <w:name w:val="RTF_Num 103"/>
    <w:basedOn w:val="Semlista"/>
    <w:rsid w:val="00CA31CD"/>
    <w:pPr>
      <w:numPr>
        <w:numId w:val="104"/>
      </w:numPr>
    </w:pPr>
  </w:style>
  <w:style w:type="numbering" w:customStyle="1" w:styleId="RTFNum104">
    <w:name w:val="RTF_Num 104"/>
    <w:basedOn w:val="Semlista"/>
    <w:rsid w:val="00CA31CD"/>
    <w:pPr>
      <w:numPr>
        <w:numId w:val="105"/>
      </w:numPr>
    </w:pPr>
  </w:style>
  <w:style w:type="numbering" w:customStyle="1" w:styleId="RTFNum105">
    <w:name w:val="RTF_Num 105"/>
    <w:basedOn w:val="Semlista"/>
    <w:rsid w:val="00CA31CD"/>
    <w:pPr>
      <w:numPr>
        <w:numId w:val="106"/>
      </w:numPr>
    </w:pPr>
  </w:style>
  <w:style w:type="numbering" w:customStyle="1" w:styleId="RTFNum106">
    <w:name w:val="RTF_Num 106"/>
    <w:basedOn w:val="Semlista"/>
    <w:rsid w:val="00CA31CD"/>
    <w:pPr>
      <w:numPr>
        <w:numId w:val="107"/>
      </w:numPr>
    </w:pPr>
  </w:style>
  <w:style w:type="numbering" w:customStyle="1" w:styleId="RTFNum107">
    <w:name w:val="RTF_Num 107"/>
    <w:basedOn w:val="Semlista"/>
    <w:rsid w:val="00CA31CD"/>
    <w:pPr>
      <w:numPr>
        <w:numId w:val="108"/>
      </w:numPr>
    </w:pPr>
  </w:style>
  <w:style w:type="numbering" w:customStyle="1" w:styleId="RTFNum108">
    <w:name w:val="RTF_Num 108"/>
    <w:basedOn w:val="Semlista"/>
    <w:rsid w:val="00CA31CD"/>
    <w:pPr>
      <w:numPr>
        <w:numId w:val="109"/>
      </w:numPr>
    </w:pPr>
  </w:style>
  <w:style w:type="numbering" w:customStyle="1" w:styleId="RTFNum109">
    <w:name w:val="RTF_Num 109"/>
    <w:basedOn w:val="Semlista"/>
    <w:rsid w:val="00CA31CD"/>
    <w:pPr>
      <w:numPr>
        <w:numId w:val="110"/>
      </w:numPr>
    </w:pPr>
  </w:style>
  <w:style w:type="numbering" w:customStyle="1" w:styleId="RTFNum110">
    <w:name w:val="RTF_Num 110"/>
    <w:basedOn w:val="Semlista"/>
    <w:rsid w:val="00CA31CD"/>
    <w:pPr>
      <w:numPr>
        <w:numId w:val="111"/>
      </w:numPr>
    </w:pPr>
  </w:style>
  <w:style w:type="numbering" w:customStyle="1" w:styleId="RTFNum111">
    <w:name w:val="RTF_Num 111"/>
    <w:basedOn w:val="Semlista"/>
    <w:rsid w:val="00CA31CD"/>
    <w:pPr>
      <w:numPr>
        <w:numId w:val="112"/>
      </w:numPr>
    </w:pPr>
  </w:style>
  <w:style w:type="numbering" w:customStyle="1" w:styleId="RTFNum112">
    <w:name w:val="RTF_Num 112"/>
    <w:basedOn w:val="Semlista"/>
    <w:rsid w:val="00CA31CD"/>
    <w:pPr>
      <w:numPr>
        <w:numId w:val="113"/>
      </w:numPr>
    </w:pPr>
  </w:style>
  <w:style w:type="numbering" w:customStyle="1" w:styleId="RTFNum113">
    <w:name w:val="RTF_Num 113"/>
    <w:basedOn w:val="Semlista"/>
    <w:rsid w:val="00CA31CD"/>
    <w:pPr>
      <w:numPr>
        <w:numId w:val="114"/>
      </w:numPr>
    </w:pPr>
  </w:style>
  <w:style w:type="numbering" w:customStyle="1" w:styleId="RTFNum114">
    <w:name w:val="RTF_Num 114"/>
    <w:basedOn w:val="Semlista"/>
    <w:rsid w:val="00CA31CD"/>
    <w:pPr>
      <w:numPr>
        <w:numId w:val="115"/>
      </w:numPr>
    </w:pPr>
  </w:style>
  <w:style w:type="numbering" w:customStyle="1" w:styleId="RTFNum115">
    <w:name w:val="RTF_Num 115"/>
    <w:basedOn w:val="Semlista"/>
    <w:rsid w:val="00CA31CD"/>
    <w:pPr>
      <w:numPr>
        <w:numId w:val="116"/>
      </w:numPr>
    </w:pPr>
  </w:style>
  <w:style w:type="numbering" w:customStyle="1" w:styleId="RTFNum116">
    <w:name w:val="RTF_Num 116"/>
    <w:basedOn w:val="Semlista"/>
    <w:rsid w:val="00CA31CD"/>
    <w:pPr>
      <w:numPr>
        <w:numId w:val="117"/>
      </w:numPr>
    </w:pPr>
  </w:style>
  <w:style w:type="numbering" w:customStyle="1" w:styleId="RTFNum117">
    <w:name w:val="RTF_Num 117"/>
    <w:basedOn w:val="Semlista"/>
    <w:rsid w:val="00CA31CD"/>
    <w:pPr>
      <w:numPr>
        <w:numId w:val="118"/>
      </w:numPr>
    </w:pPr>
  </w:style>
  <w:style w:type="numbering" w:customStyle="1" w:styleId="RTFNum118">
    <w:name w:val="RTF_Num 118"/>
    <w:basedOn w:val="Semlista"/>
    <w:rsid w:val="00CA31CD"/>
    <w:pPr>
      <w:numPr>
        <w:numId w:val="119"/>
      </w:numPr>
    </w:pPr>
  </w:style>
  <w:style w:type="numbering" w:customStyle="1" w:styleId="RTFNum119">
    <w:name w:val="RTF_Num 119"/>
    <w:basedOn w:val="Semlista"/>
    <w:rsid w:val="00CA31CD"/>
    <w:pPr>
      <w:numPr>
        <w:numId w:val="120"/>
      </w:numPr>
    </w:pPr>
  </w:style>
  <w:style w:type="numbering" w:customStyle="1" w:styleId="RTFNum120">
    <w:name w:val="RTF_Num 120"/>
    <w:basedOn w:val="Semlista"/>
    <w:rsid w:val="00CA31CD"/>
    <w:pPr>
      <w:numPr>
        <w:numId w:val="121"/>
      </w:numPr>
    </w:pPr>
  </w:style>
  <w:style w:type="numbering" w:customStyle="1" w:styleId="RTFNum121">
    <w:name w:val="RTF_Num 121"/>
    <w:basedOn w:val="Semlista"/>
    <w:rsid w:val="00CA31CD"/>
    <w:pPr>
      <w:numPr>
        <w:numId w:val="122"/>
      </w:numPr>
    </w:pPr>
  </w:style>
  <w:style w:type="numbering" w:customStyle="1" w:styleId="RTFNum122">
    <w:name w:val="RTF_Num 122"/>
    <w:basedOn w:val="Semlista"/>
    <w:rsid w:val="00CA31CD"/>
    <w:pPr>
      <w:numPr>
        <w:numId w:val="123"/>
      </w:numPr>
    </w:pPr>
  </w:style>
  <w:style w:type="numbering" w:customStyle="1" w:styleId="RTFNum123">
    <w:name w:val="RTF_Num 123"/>
    <w:basedOn w:val="Semlista"/>
    <w:rsid w:val="00CA31CD"/>
    <w:pPr>
      <w:numPr>
        <w:numId w:val="124"/>
      </w:numPr>
    </w:pPr>
  </w:style>
  <w:style w:type="numbering" w:customStyle="1" w:styleId="RTFNum124">
    <w:name w:val="RTF_Num 124"/>
    <w:basedOn w:val="Semlista"/>
    <w:rsid w:val="00CA31CD"/>
    <w:pPr>
      <w:numPr>
        <w:numId w:val="125"/>
      </w:numPr>
    </w:pPr>
  </w:style>
  <w:style w:type="numbering" w:customStyle="1" w:styleId="RTFNum125">
    <w:name w:val="RTF_Num 125"/>
    <w:basedOn w:val="Semlista"/>
    <w:rsid w:val="00CA31CD"/>
    <w:pPr>
      <w:numPr>
        <w:numId w:val="126"/>
      </w:numPr>
    </w:pPr>
  </w:style>
  <w:style w:type="numbering" w:customStyle="1" w:styleId="RTFNum126">
    <w:name w:val="RTF_Num 126"/>
    <w:basedOn w:val="Semlista"/>
    <w:rsid w:val="00CA31CD"/>
    <w:pPr>
      <w:numPr>
        <w:numId w:val="127"/>
      </w:numPr>
    </w:pPr>
  </w:style>
  <w:style w:type="numbering" w:customStyle="1" w:styleId="RTFNum127">
    <w:name w:val="RTF_Num 127"/>
    <w:basedOn w:val="Semlista"/>
    <w:rsid w:val="00CA31CD"/>
    <w:pPr>
      <w:numPr>
        <w:numId w:val="128"/>
      </w:numPr>
    </w:pPr>
  </w:style>
  <w:style w:type="numbering" w:customStyle="1" w:styleId="RTFNum128">
    <w:name w:val="RTF_Num 128"/>
    <w:basedOn w:val="Semlista"/>
    <w:rsid w:val="00CA31CD"/>
    <w:pPr>
      <w:numPr>
        <w:numId w:val="129"/>
      </w:numPr>
    </w:pPr>
  </w:style>
  <w:style w:type="numbering" w:customStyle="1" w:styleId="RTFNum129">
    <w:name w:val="RTF_Num 129"/>
    <w:basedOn w:val="Semlista"/>
    <w:rsid w:val="00CA31CD"/>
    <w:pPr>
      <w:numPr>
        <w:numId w:val="130"/>
      </w:numPr>
    </w:pPr>
  </w:style>
  <w:style w:type="numbering" w:customStyle="1" w:styleId="RTFNum130">
    <w:name w:val="RTF_Num 130"/>
    <w:basedOn w:val="Semlista"/>
    <w:rsid w:val="00CA31CD"/>
    <w:pPr>
      <w:numPr>
        <w:numId w:val="131"/>
      </w:numPr>
    </w:pPr>
  </w:style>
  <w:style w:type="numbering" w:customStyle="1" w:styleId="RTFNum131">
    <w:name w:val="RTF_Num 131"/>
    <w:basedOn w:val="Semlista"/>
    <w:rsid w:val="00CA31CD"/>
    <w:pPr>
      <w:numPr>
        <w:numId w:val="132"/>
      </w:numPr>
    </w:pPr>
  </w:style>
  <w:style w:type="numbering" w:customStyle="1" w:styleId="RTFNum132">
    <w:name w:val="RTF_Num 132"/>
    <w:basedOn w:val="Semlista"/>
    <w:rsid w:val="00CA31CD"/>
    <w:pPr>
      <w:numPr>
        <w:numId w:val="133"/>
      </w:numPr>
    </w:pPr>
  </w:style>
  <w:style w:type="numbering" w:customStyle="1" w:styleId="RTFNum133">
    <w:name w:val="RTF_Num 133"/>
    <w:basedOn w:val="Semlista"/>
    <w:rsid w:val="00CA31CD"/>
    <w:pPr>
      <w:numPr>
        <w:numId w:val="134"/>
      </w:numPr>
    </w:pPr>
  </w:style>
  <w:style w:type="numbering" w:customStyle="1" w:styleId="RTFNum134">
    <w:name w:val="RTF_Num 134"/>
    <w:basedOn w:val="Semlista"/>
    <w:rsid w:val="00CA31CD"/>
    <w:pPr>
      <w:numPr>
        <w:numId w:val="135"/>
      </w:numPr>
    </w:pPr>
  </w:style>
  <w:style w:type="numbering" w:customStyle="1" w:styleId="RTFNum135">
    <w:name w:val="RTF_Num 135"/>
    <w:basedOn w:val="Semlista"/>
    <w:rsid w:val="00CA31CD"/>
    <w:pPr>
      <w:numPr>
        <w:numId w:val="136"/>
      </w:numPr>
    </w:pPr>
  </w:style>
  <w:style w:type="numbering" w:customStyle="1" w:styleId="RTFNum136">
    <w:name w:val="RTF_Num 136"/>
    <w:basedOn w:val="Semlista"/>
    <w:rsid w:val="00CA31CD"/>
    <w:pPr>
      <w:numPr>
        <w:numId w:val="137"/>
      </w:numPr>
    </w:pPr>
  </w:style>
  <w:style w:type="numbering" w:customStyle="1" w:styleId="RTFNum137">
    <w:name w:val="RTF_Num 137"/>
    <w:basedOn w:val="Semlista"/>
    <w:rsid w:val="00CA31CD"/>
    <w:pPr>
      <w:numPr>
        <w:numId w:val="138"/>
      </w:numPr>
    </w:pPr>
  </w:style>
  <w:style w:type="numbering" w:customStyle="1" w:styleId="RTFNum138">
    <w:name w:val="RTF_Num 138"/>
    <w:basedOn w:val="Semlista"/>
    <w:rsid w:val="00CA31CD"/>
    <w:pPr>
      <w:numPr>
        <w:numId w:val="139"/>
      </w:numPr>
    </w:pPr>
  </w:style>
  <w:style w:type="numbering" w:customStyle="1" w:styleId="RTFNum139">
    <w:name w:val="RTF_Num 139"/>
    <w:basedOn w:val="Semlista"/>
    <w:rsid w:val="00CA31CD"/>
    <w:pPr>
      <w:numPr>
        <w:numId w:val="140"/>
      </w:numPr>
    </w:pPr>
  </w:style>
  <w:style w:type="numbering" w:customStyle="1" w:styleId="RTFNum140">
    <w:name w:val="RTF_Num 140"/>
    <w:basedOn w:val="Semlista"/>
    <w:rsid w:val="00CA31CD"/>
    <w:pPr>
      <w:numPr>
        <w:numId w:val="141"/>
      </w:numPr>
    </w:pPr>
  </w:style>
  <w:style w:type="numbering" w:customStyle="1" w:styleId="RTFNum141">
    <w:name w:val="RTF_Num 141"/>
    <w:basedOn w:val="Semlista"/>
    <w:rsid w:val="00CA31CD"/>
    <w:pPr>
      <w:numPr>
        <w:numId w:val="142"/>
      </w:numPr>
    </w:pPr>
  </w:style>
  <w:style w:type="numbering" w:customStyle="1" w:styleId="RTFNum142">
    <w:name w:val="RTF_Num 142"/>
    <w:basedOn w:val="Semlista"/>
    <w:rsid w:val="00CA31CD"/>
    <w:pPr>
      <w:numPr>
        <w:numId w:val="143"/>
      </w:numPr>
    </w:pPr>
  </w:style>
  <w:style w:type="numbering" w:customStyle="1" w:styleId="RTFNum143">
    <w:name w:val="RTF_Num 143"/>
    <w:basedOn w:val="Semlista"/>
    <w:rsid w:val="00CA31CD"/>
    <w:pPr>
      <w:numPr>
        <w:numId w:val="144"/>
      </w:numPr>
    </w:pPr>
  </w:style>
  <w:style w:type="numbering" w:customStyle="1" w:styleId="RTFNum144">
    <w:name w:val="RTF_Num 144"/>
    <w:basedOn w:val="Semlista"/>
    <w:rsid w:val="00CA31CD"/>
    <w:pPr>
      <w:numPr>
        <w:numId w:val="145"/>
      </w:numPr>
    </w:pPr>
  </w:style>
  <w:style w:type="numbering" w:customStyle="1" w:styleId="RTFNum145">
    <w:name w:val="RTF_Num 145"/>
    <w:basedOn w:val="Semlista"/>
    <w:rsid w:val="00CA31CD"/>
    <w:pPr>
      <w:numPr>
        <w:numId w:val="146"/>
      </w:numPr>
    </w:pPr>
  </w:style>
  <w:style w:type="numbering" w:customStyle="1" w:styleId="RTFNum146">
    <w:name w:val="RTF_Num 146"/>
    <w:basedOn w:val="Semlista"/>
    <w:rsid w:val="00CA31CD"/>
    <w:pPr>
      <w:numPr>
        <w:numId w:val="147"/>
      </w:numPr>
    </w:pPr>
  </w:style>
  <w:style w:type="numbering" w:customStyle="1" w:styleId="RTFNum147">
    <w:name w:val="RTF_Num 147"/>
    <w:basedOn w:val="Semlista"/>
    <w:rsid w:val="00CA31CD"/>
    <w:pPr>
      <w:numPr>
        <w:numId w:val="148"/>
      </w:numPr>
    </w:pPr>
  </w:style>
  <w:style w:type="numbering" w:customStyle="1" w:styleId="RTFNum148">
    <w:name w:val="RTF_Num 148"/>
    <w:basedOn w:val="Semlista"/>
    <w:rsid w:val="00CA31CD"/>
    <w:pPr>
      <w:numPr>
        <w:numId w:val="149"/>
      </w:numPr>
    </w:pPr>
  </w:style>
  <w:style w:type="numbering" w:customStyle="1" w:styleId="RTFNum149">
    <w:name w:val="RTF_Num 149"/>
    <w:basedOn w:val="Semlista"/>
    <w:rsid w:val="00CA31CD"/>
    <w:pPr>
      <w:numPr>
        <w:numId w:val="150"/>
      </w:numPr>
    </w:pPr>
  </w:style>
  <w:style w:type="numbering" w:customStyle="1" w:styleId="RTFNum150">
    <w:name w:val="RTF_Num 150"/>
    <w:basedOn w:val="Semlista"/>
    <w:rsid w:val="00CA31CD"/>
    <w:pPr>
      <w:numPr>
        <w:numId w:val="151"/>
      </w:numPr>
    </w:pPr>
  </w:style>
  <w:style w:type="numbering" w:customStyle="1" w:styleId="RTFNum151">
    <w:name w:val="RTF_Num 151"/>
    <w:basedOn w:val="Semlista"/>
    <w:rsid w:val="00CA31CD"/>
    <w:pPr>
      <w:numPr>
        <w:numId w:val="152"/>
      </w:numPr>
    </w:pPr>
  </w:style>
  <w:style w:type="numbering" w:customStyle="1" w:styleId="RTFNum152">
    <w:name w:val="RTF_Num 152"/>
    <w:basedOn w:val="Semlista"/>
    <w:rsid w:val="00CA31CD"/>
    <w:pPr>
      <w:numPr>
        <w:numId w:val="153"/>
      </w:numPr>
    </w:pPr>
  </w:style>
  <w:style w:type="numbering" w:customStyle="1" w:styleId="RTFNum153">
    <w:name w:val="RTF_Num 153"/>
    <w:basedOn w:val="Semlista"/>
    <w:rsid w:val="00CA31CD"/>
    <w:pPr>
      <w:numPr>
        <w:numId w:val="154"/>
      </w:numPr>
    </w:pPr>
  </w:style>
  <w:style w:type="numbering" w:customStyle="1" w:styleId="RTFNum154">
    <w:name w:val="RTF_Num 154"/>
    <w:basedOn w:val="Semlista"/>
    <w:rsid w:val="00CA31CD"/>
    <w:pPr>
      <w:numPr>
        <w:numId w:val="155"/>
      </w:numPr>
    </w:pPr>
  </w:style>
  <w:style w:type="numbering" w:customStyle="1" w:styleId="RTFNum155">
    <w:name w:val="RTF_Num 155"/>
    <w:basedOn w:val="Semlista"/>
    <w:rsid w:val="00CA31CD"/>
    <w:pPr>
      <w:numPr>
        <w:numId w:val="156"/>
      </w:numPr>
    </w:pPr>
  </w:style>
  <w:style w:type="numbering" w:customStyle="1" w:styleId="RTFNum156">
    <w:name w:val="RTF_Num 156"/>
    <w:basedOn w:val="Semlista"/>
    <w:rsid w:val="00CA31CD"/>
    <w:pPr>
      <w:numPr>
        <w:numId w:val="157"/>
      </w:numPr>
    </w:pPr>
  </w:style>
  <w:style w:type="numbering" w:customStyle="1" w:styleId="RTFNum157">
    <w:name w:val="RTF_Num 157"/>
    <w:basedOn w:val="Semlista"/>
    <w:rsid w:val="00CA31CD"/>
    <w:pPr>
      <w:numPr>
        <w:numId w:val="158"/>
      </w:numPr>
    </w:pPr>
  </w:style>
  <w:style w:type="numbering" w:customStyle="1" w:styleId="RTFNum158">
    <w:name w:val="RTF_Num 158"/>
    <w:basedOn w:val="Semlista"/>
    <w:rsid w:val="00CA31CD"/>
    <w:pPr>
      <w:numPr>
        <w:numId w:val="159"/>
      </w:numPr>
    </w:pPr>
  </w:style>
  <w:style w:type="numbering" w:customStyle="1" w:styleId="RTFNum159">
    <w:name w:val="RTF_Num 159"/>
    <w:basedOn w:val="Semlista"/>
    <w:rsid w:val="00CA31CD"/>
    <w:pPr>
      <w:numPr>
        <w:numId w:val="160"/>
      </w:numPr>
    </w:pPr>
  </w:style>
  <w:style w:type="numbering" w:customStyle="1" w:styleId="RTFNum160">
    <w:name w:val="RTF_Num 160"/>
    <w:basedOn w:val="Semlista"/>
    <w:rsid w:val="00CA31CD"/>
    <w:pPr>
      <w:numPr>
        <w:numId w:val="161"/>
      </w:numPr>
    </w:pPr>
  </w:style>
  <w:style w:type="numbering" w:customStyle="1" w:styleId="RTFNum161">
    <w:name w:val="RTF_Num 161"/>
    <w:basedOn w:val="Semlista"/>
    <w:rsid w:val="00CA31CD"/>
    <w:pPr>
      <w:numPr>
        <w:numId w:val="162"/>
      </w:numPr>
    </w:pPr>
  </w:style>
  <w:style w:type="numbering" w:customStyle="1" w:styleId="RTFNum162">
    <w:name w:val="RTF_Num 162"/>
    <w:basedOn w:val="Semlista"/>
    <w:rsid w:val="00CA31CD"/>
    <w:pPr>
      <w:numPr>
        <w:numId w:val="163"/>
      </w:numPr>
    </w:pPr>
  </w:style>
  <w:style w:type="numbering" w:customStyle="1" w:styleId="RTFNum163">
    <w:name w:val="RTF_Num 163"/>
    <w:basedOn w:val="Semlista"/>
    <w:rsid w:val="00CA31CD"/>
    <w:pPr>
      <w:numPr>
        <w:numId w:val="164"/>
      </w:numPr>
    </w:pPr>
  </w:style>
  <w:style w:type="numbering" w:customStyle="1" w:styleId="RTFNum164">
    <w:name w:val="RTF_Num 164"/>
    <w:basedOn w:val="Semlista"/>
    <w:rsid w:val="00CA31CD"/>
    <w:pPr>
      <w:numPr>
        <w:numId w:val="165"/>
      </w:numPr>
    </w:pPr>
  </w:style>
  <w:style w:type="numbering" w:customStyle="1" w:styleId="RTFNum165">
    <w:name w:val="RTF_Num 165"/>
    <w:basedOn w:val="Semlista"/>
    <w:rsid w:val="00CA31CD"/>
    <w:pPr>
      <w:numPr>
        <w:numId w:val="166"/>
      </w:numPr>
    </w:pPr>
  </w:style>
  <w:style w:type="numbering" w:customStyle="1" w:styleId="RTFNum166">
    <w:name w:val="RTF_Num 166"/>
    <w:basedOn w:val="Semlista"/>
    <w:rsid w:val="00CA31CD"/>
    <w:pPr>
      <w:numPr>
        <w:numId w:val="167"/>
      </w:numPr>
    </w:pPr>
  </w:style>
  <w:style w:type="numbering" w:customStyle="1" w:styleId="RTFNum167">
    <w:name w:val="RTF_Num 167"/>
    <w:basedOn w:val="Semlista"/>
    <w:rsid w:val="00CA31CD"/>
    <w:pPr>
      <w:numPr>
        <w:numId w:val="168"/>
      </w:numPr>
    </w:pPr>
  </w:style>
  <w:style w:type="numbering" w:customStyle="1" w:styleId="RTFNum168">
    <w:name w:val="RTF_Num 168"/>
    <w:basedOn w:val="Semlista"/>
    <w:rsid w:val="00CA31CD"/>
    <w:pPr>
      <w:numPr>
        <w:numId w:val="169"/>
      </w:numPr>
    </w:pPr>
  </w:style>
  <w:style w:type="numbering" w:customStyle="1" w:styleId="RTFNum169">
    <w:name w:val="RTF_Num 169"/>
    <w:basedOn w:val="Semlista"/>
    <w:rsid w:val="00CA31CD"/>
    <w:pPr>
      <w:numPr>
        <w:numId w:val="170"/>
      </w:numPr>
    </w:pPr>
  </w:style>
  <w:style w:type="numbering" w:customStyle="1" w:styleId="RTFNum170">
    <w:name w:val="RTF_Num 170"/>
    <w:basedOn w:val="Semlista"/>
    <w:rsid w:val="00CA31CD"/>
    <w:pPr>
      <w:numPr>
        <w:numId w:val="171"/>
      </w:numPr>
    </w:pPr>
  </w:style>
  <w:style w:type="numbering" w:customStyle="1" w:styleId="RTFNum171">
    <w:name w:val="RTF_Num 171"/>
    <w:basedOn w:val="Semlista"/>
    <w:rsid w:val="00CA31CD"/>
    <w:pPr>
      <w:numPr>
        <w:numId w:val="172"/>
      </w:numPr>
    </w:pPr>
  </w:style>
  <w:style w:type="numbering" w:customStyle="1" w:styleId="RTFNum172">
    <w:name w:val="RTF_Num 172"/>
    <w:basedOn w:val="Semlista"/>
    <w:rsid w:val="00CA31CD"/>
    <w:pPr>
      <w:numPr>
        <w:numId w:val="173"/>
      </w:numPr>
    </w:pPr>
  </w:style>
  <w:style w:type="numbering" w:customStyle="1" w:styleId="RTFNum173">
    <w:name w:val="RTF_Num 173"/>
    <w:basedOn w:val="Semlista"/>
    <w:rsid w:val="00CA31CD"/>
    <w:pPr>
      <w:numPr>
        <w:numId w:val="174"/>
      </w:numPr>
    </w:pPr>
  </w:style>
  <w:style w:type="numbering" w:customStyle="1" w:styleId="RTFNum174">
    <w:name w:val="RTF_Num 174"/>
    <w:basedOn w:val="Semlista"/>
    <w:rsid w:val="00CA31CD"/>
    <w:pPr>
      <w:numPr>
        <w:numId w:val="175"/>
      </w:numPr>
    </w:pPr>
  </w:style>
  <w:style w:type="numbering" w:customStyle="1" w:styleId="RTFNum175">
    <w:name w:val="RTF_Num 175"/>
    <w:basedOn w:val="Semlista"/>
    <w:rsid w:val="00CA31CD"/>
    <w:pPr>
      <w:numPr>
        <w:numId w:val="176"/>
      </w:numPr>
    </w:pPr>
  </w:style>
  <w:style w:type="numbering" w:customStyle="1" w:styleId="RTFNum176">
    <w:name w:val="RTF_Num 176"/>
    <w:basedOn w:val="Semlista"/>
    <w:rsid w:val="00CA31CD"/>
    <w:pPr>
      <w:numPr>
        <w:numId w:val="177"/>
      </w:numPr>
    </w:pPr>
  </w:style>
  <w:style w:type="numbering" w:customStyle="1" w:styleId="RTFNum177">
    <w:name w:val="RTF_Num 177"/>
    <w:basedOn w:val="Semlista"/>
    <w:rsid w:val="00CA31CD"/>
    <w:pPr>
      <w:numPr>
        <w:numId w:val="178"/>
      </w:numPr>
    </w:pPr>
  </w:style>
  <w:style w:type="numbering" w:customStyle="1" w:styleId="RTFNum178">
    <w:name w:val="RTF_Num 178"/>
    <w:basedOn w:val="Semlista"/>
    <w:rsid w:val="00CA31CD"/>
    <w:pPr>
      <w:numPr>
        <w:numId w:val="179"/>
      </w:numPr>
    </w:pPr>
  </w:style>
  <w:style w:type="numbering" w:customStyle="1" w:styleId="RTFNum179">
    <w:name w:val="RTF_Num 179"/>
    <w:basedOn w:val="Semlista"/>
    <w:rsid w:val="00CA31CD"/>
    <w:pPr>
      <w:numPr>
        <w:numId w:val="180"/>
      </w:numPr>
    </w:pPr>
  </w:style>
  <w:style w:type="numbering" w:customStyle="1" w:styleId="RTFNum180">
    <w:name w:val="RTF_Num 180"/>
    <w:basedOn w:val="Semlista"/>
    <w:rsid w:val="00CA31CD"/>
    <w:pPr>
      <w:numPr>
        <w:numId w:val="181"/>
      </w:numPr>
    </w:pPr>
  </w:style>
  <w:style w:type="numbering" w:customStyle="1" w:styleId="RTFNum181">
    <w:name w:val="RTF_Num 181"/>
    <w:basedOn w:val="Semlista"/>
    <w:rsid w:val="00CA31CD"/>
    <w:pPr>
      <w:numPr>
        <w:numId w:val="182"/>
      </w:numPr>
    </w:pPr>
  </w:style>
  <w:style w:type="numbering" w:customStyle="1" w:styleId="RTFNum182">
    <w:name w:val="RTF_Num 182"/>
    <w:basedOn w:val="Semlista"/>
    <w:rsid w:val="00CA31CD"/>
    <w:pPr>
      <w:numPr>
        <w:numId w:val="183"/>
      </w:numPr>
    </w:pPr>
  </w:style>
  <w:style w:type="numbering" w:customStyle="1" w:styleId="RTFNum183">
    <w:name w:val="RTF_Num 183"/>
    <w:basedOn w:val="Semlista"/>
    <w:rsid w:val="00CA31CD"/>
    <w:pPr>
      <w:numPr>
        <w:numId w:val="184"/>
      </w:numPr>
    </w:pPr>
  </w:style>
  <w:style w:type="paragraph" w:customStyle="1" w:styleId="Solon1">
    <w:name w:val="Solon1"/>
    <w:basedOn w:val="Normal"/>
    <w:rsid w:val="001F3069"/>
    <w:pPr>
      <w:numPr>
        <w:numId w:val="185"/>
      </w:numPr>
      <w:tabs>
        <w:tab w:val="num" w:pos="360"/>
        <w:tab w:val="left" w:pos="1134"/>
        <w:tab w:val="num" w:pos="1209"/>
      </w:tabs>
      <w:spacing w:after="240"/>
      <w:ind w:left="1209" w:hanging="360"/>
      <w:jc w:val="both"/>
    </w:pPr>
    <w:rPr>
      <w:sz w:val="24"/>
    </w:rPr>
  </w:style>
  <w:style w:type="character" w:customStyle="1" w:styleId="CabealhoChar">
    <w:name w:val="Cabeçalho Char"/>
    <w:aliases w:val="Cabeçalho superior Char,Heading 1a Char,h Char,he Char,HeaderNN Char,hd Char"/>
    <w:link w:val="Cabealho"/>
    <w:uiPriority w:val="99"/>
    <w:rsid w:val="001F3069"/>
  </w:style>
  <w:style w:type="character" w:customStyle="1" w:styleId="Ttulo1Char">
    <w:name w:val="Título 1 Char"/>
    <w:link w:val="Ttulo1"/>
    <w:rsid w:val="00FE551A"/>
    <w:rPr>
      <w:rFonts w:ascii="Tahoma" w:hAnsi="Tahoma"/>
      <w:b/>
      <w:snapToGrid w:val="0"/>
      <w:sz w:val="22"/>
    </w:rPr>
  </w:style>
  <w:style w:type="character" w:customStyle="1" w:styleId="Ttulo2Char">
    <w:name w:val="Título 2 Char"/>
    <w:link w:val="Ttulo2"/>
    <w:rsid w:val="00FE551A"/>
    <w:rPr>
      <w:rFonts w:ascii="Arial" w:hAnsi="Arial" w:cs="Arial"/>
      <w:b/>
      <w:bCs/>
      <w:i/>
      <w:iCs/>
      <w:sz w:val="28"/>
      <w:szCs w:val="28"/>
    </w:rPr>
  </w:style>
  <w:style w:type="character" w:customStyle="1" w:styleId="Ttulo3Char">
    <w:name w:val="Título 3 Char"/>
    <w:link w:val="Ttulo3"/>
    <w:rsid w:val="00FE551A"/>
    <w:rPr>
      <w:snapToGrid w:val="0"/>
      <w:sz w:val="28"/>
    </w:rPr>
  </w:style>
  <w:style w:type="character" w:customStyle="1" w:styleId="Ttulo4Char">
    <w:name w:val="Título 4 Char"/>
    <w:link w:val="Ttulo4"/>
    <w:uiPriority w:val="9"/>
    <w:rsid w:val="00FE551A"/>
    <w:rPr>
      <w:sz w:val="24"/>
      <w:lang w:val="pt-PT"/>
    </w:rPr>
  </w:style>
  <w:style w:type="character" w:customStyle="1" w:styleId="Ttulo5Char">
    <w:name w:val="Título 5 Char"/>
    <w:link w:val="Ttulo5"/>
    <w:uiPriority w:val="9"/>
    <w:rsid w:val="00FE551A"/>
    <w:rPr>
      <w:rFonts w:ascii="Tahoma" w:hAnsi="Tahoma"/>
      <w:b/>
      <w:snapToGrid w:val="0"/>
      <w:sz w:val="28"/>
    </w:rPr>
  </w:style>
  <w:style w:type="character" w:customStyle="1" w:styleId="Ttulo6Char">
    <w:name w:val="Título 6 Char"/>
    <w:link w:val="Ttulo6"/>
    <w:uiPriority w:val="9"/>
    <w:rsid w:val="00FE551A"/>
    <w:rPr>
      <w:sz w:val="28"/>
    </w:rPr>
  </w:style>
  <w:style w:type="character" w:customStyle="1" w:styleId="Ttulo7Char">
    <w:name w:val="Título 7 Char"/>
    <w:link w:val="Ttulo7"/>
    <w:rsid w:val="00FE551A"/>
    <w:rPr>
      <w:rFonts w:ascii="Tahoma" w:hAnsi="Tahoma"/>
      <w:b/>
      <w:snapToGrid w:val="0"/>
      <w:sz w:val="22"/>
    </w:rPr>
  </w:style>
  <w:style w:type="character" w:customStyle="1" w:styleId="Ttulo8Char">
    <w:name w:val="Título 8 Char"/>
    <w:link w:val="Ttulo8"/>
    <w:rsid w:val="00FE551A"/>
    <w:rPr>
      <w:b/>
      <w:sz w:val="24"/>
    </w:rPr>
  </w:style>
  <w:style w:type="paragraph" w:styleId="Legenda">
    <w:name w:val="caption"/>
    <w:basedOn w:val="Normal"/>
    <w:next w:val="Normal"/>
    <w:uiPriority w:val="35"/>
    <w:unhideWhenUsed/>
    <w:qFormat/>
    <w:rsid w:val="00FE551A"/>
    <w:pPr>
      <w:jc w:val="center"/>
    </w:pPr>
    <w:rPr>
      <w:rFonts w:ascii="Arial Negrito" w:eastAsia="Calibri" w:hAnsi="Arial Negrito" w:cs="Arial"/>
      <w:b/>
      <w:bCs/>
      <w:noProof/>
      <w:szCs w:val="18"/>
      <w:lang w:eastAsia="en-US"/>
    </w:rPr>
  </w:style>
  <w:style w:type="paragraph" w:styleId="Numerada">
    <w:name w:val="List Number"/>
    <w:basedOn w:val="Normal"/>
    <w:rsid w:val="00FE551A"/>
    <w:pPr>
      <w:keepNext/>
      <w:tabs>
        <w:tab w:val="num" w:pos="1474"/>
      </w:tabs>
      <w:spacing w:after="60"/>
      <w:ind w:left="1474" w:hanging="459"/>
      <w:jc w:val="both"/>
    </w:pPr>
  </w:style>
  <w:style w:type="paragraph" w:customStyle="1" w:styleId="OmniPage1794">
    <w:name w:val="OmniPage #1794"/>
    <w:rsid w:val="00FE551A"/>
    <w:pPr>
      <w:tabs>
        <w:tab w:val="left" w:pos="484"/>
        <w:tab w:val="right" w:pos="8149"/>
      </w:tabs>
      <w:spacing w:line="352" w:lineRule="exact"/>
    </w:pPr>
    <w:rPr>
      <w:sz w:val="24"/>
      <w:lang w:val="en-US"/>
    </w:rPr>
  </w:style>
  <w:style w:type="paragraph" w:customStyle="1" w:styleId="Padro">
    <w:name w:val="Padrão"/>
    <w:rsid w:val="00FE551A"/>
    <w:pPr>
      <w:tabs>
        <w:tab w:val="left" w:pos="709"/>
      </w:tabs>
      <w:suppressAutoHyphens/>
      <w:spacing w:after="200" w:line="276" w:lineRule="auto"/>
    </w:pPr>
    <w:rPr>
      <w:rFonts w:ascii="Calibri" w:hAnsi="Calibri"/>
      <w:color w:val="00000A"/>
      <w:lang w:eastAsia="zh-CN"/>
    </w:rPr>
  </w:style>
  <w:style w:type="paragraph" w:customStyle="1" w:styleId="PargrafodaLista1">
    <w:name w:val="Parágrafo da Lista1"/>
    <w:basedOn w:val="Normal"/>
    <w:rsid w:val="00FE551A"/>
    <w:pPr>
      <w:spacing w:before="120" w:after="120" w:line="360" w:lineRule="auto"/>
      <w:ind w:left="720"/>
      <w:jc w:val="both"/>
    </w:pPr>
    <w:rPr>
      <w:rFonts w:ascii="Arial" w:hAnsi="Arial" w:cs="Arial"/>
      <w:szCs w:val="24"/>
      <w:lang w:eastAsia="en-US"/>
    </w:rPr>
  </w:style>
  <w:style w:type="paragraph" w:customStyle="1" w:styleId="Item">
    <w:name w:val="Item"/>
    <w:basedOn w:val="Padro"/>
    <w:rsid w:val="00FE551A"/>
    <w:rPr>
      <w:rFonts w:ascii="Arial" w:hAnsi="Arial" w:cs="Arial"/>
      <w:b/>
      <w:bCs/>
      <w:sz w:val="24"/>
      <w:szCs w:val="24"/>
      <w:u w:val="single"/>
    </w:rPr>
  </w:style>
  <w:style w:type="paragraph" w:styleId="Sumrio1">
    <w:name w:val="toc 1"/>
    <w:basedOn w:val="Normal"/>
    <w:next w:val="Normal"/>
    <w:autoRedefine/>
    <w:uiPriority w:val="39"/>
    <w:unhideWhenUsed/>
    <w:rsid w:val="00FE551A"/>
    <w:pPr>
      <w:tabs>
        <w:tab w:val="left" w:pos="284"/>
        <w:tab w:val="right" w:leader="dot" w:pos="9781"/>
      </w:tabs>
      <w:spacing w:line="360" w:lineRule="auto"/>
      <w:jc w:val="center"/>
    </w:pPr>
    <w:rPr>
      <w:rFonts w:ascii="Arial" w:eastAsia="Calibri" w:hAnsi="Arial" w:cs="Arial"/>
      <w:b/>
      <w:noProof/>
      <w:sz w:val="24"/>
      <w:szCs w:val="24"/>
      <w:lang w:eastAsia="en-US"/>
    </w:rPr>
  </w:style>
  <w:style w:type="paragraph" w:styleId="ndicedeilustraes">
    <w:name w:val="table of figures"/>
    <w:basedOn w:val="Normal"/>
    <w:next w:val="Normal"/>
    <w:uiPriority w:val="99"/>
    <w:unhideWhenUsed/>
    <w:rsid w:val="00FE551A"/>
    <w:pPr>
      <w:jc w:val="both"/>
    </w:pPr>
    <w:rPr>
      <w:rFonts w:ascii="Arial" w:eastAsia="Calibri" w:hAnsi="Arial" w:cs="Arial"/>
      <w:szCs w:val="24"/>
      <w:lang w:eastAsia="en-US"/>
    </w:rPr>
  </w:style>
  <w:style w:type="character" w:customStyle="1" w:styleId="CorpodetextoChar">
    <w:name w:val="Corpo de texto Char"/>
    <w:aliases w:val="Corpo de texto Char Char Char Char1,Corpo de texto Char Char Char Char Char Char Char Char1,Corpo de texto Char Char Char Char Char Char Char Char Char,Corpo de texto Char Char Char Char Char1,Corpo de texto Char Char Char1"/>
    <w:link w:val="Corpodetexto"/>
    <w:uiPriority w:val="1"/>
    <w:rsid w:val="00FE551A"/>
    <w:rPr>
      <w:rFonts w:ascii="Tahoma" w:hAnsi="Tahoma"/>
      <w:snapToGrid w:val="0"/>
      <w:sz w:val="22"/>
    </w:rPr>
  </w:style>
  <w:style w:type="paragraph" w:customStyle="1" w:styleId="Corpodetexto31">
    <w:name w:val="Corpo de texto 31"/>
    <w:basedOn w:val="Normal"/>
    <w:rsid w:val="00FE551A"/>
    <w:pPr>
      <w:suppressAutoHyphens/>
      <w:spacing w:line="270" w:lineRule="exact"/>
      <w:jc w:val="both"/>
    </w:pPr>
    <w:rPr>
      <w:rFonts w:ascii="Arial" w:hAnsi="Arial"/>
      <w:lang w:eastAsia="ar-SA"/>
    </w:rPr>
  </w:style>
  <w:style w:type="paragraph" w:customStyle="1" w:styleId="FR-PARAGRAFOTITULOFOLHAROSTO">
    <w:name w:val="FR-PARAGRAFO TITULO FOLHA ROSTO"/>
    <w:rsid w:val="00FE551A"/>
    <w:pPr>
      <w:suppressAutoHyphens/>
      <w:spacing w:before="4600" w:after="200" w:line="480" w:lineRule="exact"/>
      <w:jc w:val="center"/>
    </w:pPr>
    <w:rPr>
      <w:rFonts w:ascii="Calibri" w:eastAsia="Arial" w:hAnsi="Calibri"/>
      <w:b/>
      <w:caps/>
      <w:sz w:val="28"/>
      <w:szCs w:val="22"/>
      <w:lang w:eastAsia="ar-SA"/>
    </w:rPr>
  </w:style>
  <w:style w:type="paragraph" w:customStyle="1" w:styleId="xl66">
    <w:name w:val="xl66"/>
    <w:basedOn w:val="Normal"/>
    <w:rsid w:val="00FE551A"/>
    <w:pPr>
      <w:spacing w:before="100" w:after="100" w:line="276" w:lineRule="auto"/>
      <w:textAlignment w:val="center"/>
    </w:pPr>
    <w:rPr>
      <w:rFonts w:ascii="Arial" w:eastAsia="Calibri" w:hAnsi="Arial" w:cs="Arial"/>
      <w:sz w:val="16"/>
      <w:szCs w:val="16"/>
    </w:rPr>
  </w:style>
  <w:style w:type="character" w:customStyle="1" w:styleId="TtuloChar">
    <w:name w:val="Título Char"/>
    <w:link w:val="Ttulo"/>
    <w:uiPriority w:val="10"/>
    <w:rsid w:val="00FE551A"/>
    <w:rPr>
      <w:rFonts w:ascii="Tahoma" w:hAnsi="Tahoma"/>
      <w:b/>
      <w:snapToGrid w:val="0"/>
      <w:sz w:val="28"/>
    </w:rPr>
  </w:style>
  <w:style w:type="paragraph" w:styleId="Textodenotaderodap">
    <w:name w:val="footnote text"/>
    <w:basedOn w:val="Normal"/>
    <w:link w:val="TextodenotaderodapChar"/>
    <w:uiPriority w:val="99"/>
    <w:rsid w:val="00FE551A"/>
    <w:rPr>
      <w:sz w:val="24"/>
      <w:lang w:val="x-none"/>
    </w:rPr>
  </w:style>
  <w:style w:type="character" w:customStyle="1" w:styleId="TextodenotaderodapChar">
    <w:name w:val="Texto de nota de rodapé Char"/>
    <w:link w:val="Textodenotaderodap"/>
    <w:uiPriority w:val="99"/>
    <w:rsid w:val="00FE551A"/>
    <w:rPr>
      <w:sz w:val="24"/>
      <w:lang w:val="x-none"/>
    </w:rPr>
  </w:style>
  <w:style w:type="paragraph" w:customStyle="1" w:styleId="PargrafodaLista2">
    <w:name w:val="Parágrafo da Lista2"/>
    <w:basedOn w:val="Normal"/>
    <w:rsid w:val="00FE551A"/>
    <w:pPr>
      <w:spacing w:before="120" w:after="120" w:line="360" w:lineRule="auto"/>
      <w:ind w:left="720"/>
      <w:jc w:val="both"/>
    </w:pPr>
    <w:rPr>
      <w:rFonts w:ascii="Arial" w:hAnsi="Arial" w:cs="Arial"/>
      <w:szCs w:val="24"/>
      <w:lang w:eastAsia="en-US"/>
    </w:rPr>
  </w:style>
  <w:style w:type="paragraph" w:customStyle="1" w:styleId="xl77">
    <w:name w:val="xl77"/>
    <w:basedOn w:val="Normal"/>
    <w:rsid w:val="00FE551A"/>
    <w:pPr>
      <w:pBdr>
        <w:left w:val="single" w:sz="4" w:space="0" w:color="auto"/>
        <w:bottom w:val="single" w:sz="4" w:space="0" w:color="auto"/>
      </w:pBdr>
      <w:spacing w:before="100" w:beforeAutospacing="1" w:after="100" w:afterAutospacing="1"/>
      <w:jc w:val="center"/>
      <w:textAlignment w:val="top"/>
    </w:pPr>
    <w:rPr>
      <w:rFonts w:ascii="Arial" w:eastAsia="Arial Unicode MS" w:hAnsi="Arial" w:cs="Arial"/>
      <w:b/>
      <w:bCs/>
      <w:szCs w:val="24"/>
    </w:rPr>
  </w:style>
  <w:style w:type="character" w:customStyle="1" w:styleId="RecuodecorpodetextoChar">
    <w:name w:val="Recuo de corpo de texto Char"/>
    <w:link w:val="Recuodecorpodetexto"/>
    <w:uiPriority w:val="99"/>
    <w:rsid w:val="00FE551A"/>
  </w:style>
  <w:style w:type="character" w:styleId="TextodoEspaoReservado">
    <w:name w:val="Placeholder Text"/>
    <w:uiPriority w:val="99"/>
    <w:semiHidden/>
    <w:rsid w:val="00FE551A"/>
    <w:rPr>
      <w:color w:val="808080"/>
    </w:rPr>
  </w:style>
  <w:style w:type="character" w:customStyle="1" w:styleId="Recuodecorpodetexto2Char">
    <w:name w:val="Recuo de corpo de texto 2 Char"/>
    <w:link w:val="Recuodecorpodetexto2"/>
    <w:uiPriority w:val="99"/>
    <w:rsid w:val="00FE551A"/>
  </w:style>
  <w:style w:type="character" w:customStyle="1" w:styleId="WW8Num4z0">
    <w:name w:val="WW8Num4z0"/>
    <w:rsid w:val="00FE551A"/>
    <w:rPr>
      <w:b w:val="0"/>
      <w:i w:val="0"/>
    </w:rPr>
  </w:style>
  <w:style w:type="character" w:customStyle="1" w:styleId="Absatz-Standardschriftart">
    <w:name w:val="Absatz-Standardschriftart"/>
    <w:rsid w:val="00FE551A"/>
  </w:style>
  <w:style w:type="character" w:customStyle="1" w:styleId="Corpodetexto3Char">
    <w:name w:val="Corpo de texto 3 Char"/>
    <w:link w:val="Corpodetexto3"/>
    <w:uiPriority w:val="99"/>
    <w:rsid w:val="00FE551A"/>
    <w:rPr>
      <w:sz w:val="32"/>
    </w:rPr>
  </w:style>
  <w:style w:type="character" w:styleId="Forte">
    <w:name w:val="Strong"/>
    <w:uiPriority w:val="22"/>
    <w:qFormat/>
    <w:rsid w:val="00FE551A"/>
    <w:rPr>
      <w:b/>
      <w:bCs/>
    </w:rPr>
  </w:style>
  <w:style w:type="paragraph" w:customStyle="1" w:styleId="TEXTO0">
    <w:name w:val="TEXTO"/>
    <w:basedOn w:val="Normal"/>
    <w:rsid w:val="00FE551A"/>
    <w:pPr>
      <w:tabs>
        <w:tab w:val="left" w:pos="993"/>
      </w:tabs>
      <w:ind w:left="993"/>
      <w:jc w:val="both"/>
    </w:pPr>
    <w:rPr>
      <w:rFonts w:ascii="CG Times" w:hAnsi="CG Times"/>
      <w:kern w:val="28"/>
      <w:sz w:val="24"/>
    </w:rPr>
  </w:style>
  <w:style w:type="paragraph" w:customStyle="1" w:styleId="SubItem">
    <w:name w:val="SubItem"/>
    <w:basedOn w:val="Normal"/>
    <w:rsid w:val="00FE551A"/>
    <w:pPr>
      <w:spacing w:before="240"/>
      <w:ind w:left="716" w:hanging="432"/>
    </w:pPr>
    <w:rPr>
      <w:rFonts w:ascii="Arial" w:hAnsi="Arial"/>
      <w:sz w:val="24"/>
    </w:rPr>
  </w:style>
  <w:style w:type="paragraph" w:customStyle="1" w:styleId="Texto1">
    <w:name w:val="Texto"/>
    <w:basedOn w:val="Normal"/>
    <w:rsid w:val="00FE551A"/>
    <w:pPr>
      <w:spacing w:after="60"/>
      <w:jc w:val="both"/>
    </w:pPr>
    <w:rPr>
      <w:rFonts w:ascii="Arial" w:hAnsi="Arial"/>
      <w:sz w:val="22"/>
    </w:rPr>
  </w:style>
  <w:style w:type="paragraph" w:customStyle="1" w:styleId="Recuodecorpodetexto1">
    <w:name w:val="Recuo de corpo de texto1"/>
    <w:basedOn w:val="Normal"/>
    <w:rsid w:val="00FE551A"/>
    <w:pPr>
      <w:autoSpaceDE w:val="0"/>
      <w:autoSpaceDN w:val="0"/>
      <w:ind w:right="-1"/>
      <w:jc w:val="both"/>
    </w:pPr>
  </w:style>
  <w:style w:type="character" w:customStyle="1" w:styleId="highlightedsearchterm">
    <w:name w:val="highlightedsearchterm"/>
    <w:rsid w:val="00FE551A"/>
  </w:style>
  <w:style w:type="paragraph" w:customStyle="1" w:styleId="Contedodetabela">
    <w:name w:val="Conteúdo de tabela"/>
    <w:basedOn w:val="Normal"/>
    <w:rsid w:val="00FE551A"/>
    <w:pPr>
      <w:widowControl w:val="0"/>
      <w:suppressLineNumbers/>
      <w:suppressAutoHyphens/>
    </w:pPr>
    <w:rPr>
      <w:rFonts w:eastAsia="Lucida Sans Unicode"/>
      <w:kern w:val="1"/>
      <w:sz w:val="24"/>
      <w:szCs w:val="24"/>
    </w:rPr>
  </w:style>
  <w:style w:type="character" w:customStyle="1" w:styleId="PargrafodaListaChar">
    <w:name w:val="Parágrafo da Lista Char"/>
    <w:link w:val="PargrafodaLista"/>
    <w:uiPriority w:val="1"/>
    <w:locked/>
    <w:rsid w:val="00FE2301"/>
  </w:style>
  <w:style w:type="table" w:customStyle="1" w:styleId="TableNormal">
    <w:name w:val="Table Normal"/>
    <w:uiPriority w:val="2"/>
    <w:semiHidden/>
    <w:unhideWhenUsed/>
    <w:qFormat/>
    <w:rsid w:val="00B801F9"/>
    <w:pPr>
      <w:widowControl w:val="0"/>
      <w:autoSpaceDE w:val="0"/>
      <w:autoSpaceDN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B801F9"/>
    <w:pPr>
      <w:widowControl w:val="0"/>
      <w:autoSpaceDE w:val="0"/>
      <w:autoSpaceDN w:val="0"/>
    </w:pPr>
    <w:rPr>
      <w:rFonts w:ascii="DejaVu Sans" w:eastAsia="DejaVu Sans" w:hAnsi="DejaVu Sans" w:cs="DejaVu Sans"/>
      <w:sz w:val="22"/>
      <w:szCs w:val="22"/>
      <w:lang w:val="pt-PT" w:eastAsia="en-US"/>
    </w:rPr>
  </w:style>
  <w:style w:type="numbering" w:customStyle="1" w:styleId="Estilo1">
    <w:name w:val="Estilo1"/>
    <w:uiPriority w:val="99"/>
    <w:rsid w:val="00B801F9"/>
    <w:pPr>
      <w:numPr>
        <w:numId w:val="186"/>
      </w:numPr>
    </w:pPr>
  </w:style>
  <w:style w:type="paragraph" w:customStyle="1" w:styleId="msonormal0">
    <w:name w:val="msonormal"/>
    <w:basedOn w:val="Normal"/>
    <w:rsid w:val="00B801F9"/>
    <w:pPr>
      <w:spacing w:before="100" w:beforeAutospacing="1" w:after="100" w:afterAutospacing="1"/>
    </w:pPr>
    <w:rPr>
      <w:sz w:val="24"/>
      <w:szCs w:val="24"/>
    </w:rPr>
  </w:style>
  <w:style w:type="paragraph" w:customStyle="1" w:styleId="font5">
    <w:name w:val="font5"/>
    <w:basedOn w:val="Normal"/>
    <w:rsid w:val="00B801F9"/>
    <w:pPr>
      <w:spacing w:before="100" w:beforeAutospacing="1" w:after="100" w:afterAutospacing="1"/>
    </w:pPr>
    <w:rPr>
      <w:rFonts w:ascii="Tahoma" w:hAnsi="Tahoma" w:cs="Tahoma"/>
      <w:color w:val="000000"/>
      <w:sz w:val="18"/>
      <w:szCs w:val="18"/>
    </w:rPr>
  </w:style>
  <w:style w:type="paragraph" w:customStyle="1" w:styleId="font6">
    <w:name w:val="font6"/>
    <w:basedOn w:val="Normal"/>
    <w:rsid w:val="00B801F9"/>
    <w:pPr>
      <w:spacing w:before="100" w:beforeAutospacing="1" w:after="100" w:afterAutospacing="1"/>
    </w:pPr>
    <w:rPr>
      <w:rFonts w:ascii="Tahoma" w:hAnsi="Tahoma" w:cs="Tahoma"/>
      <w:b/>
      <w:bCs/>
      <w:color w:val="000000"/>
      <w:sz w:val="18"/>
      <w:szCs w:val="18"/>
    </w:rPr>
  </w:style>
  <w:style w:type="paragraph" w:customStyle="1" w:styleId="xl65">
    <w:name w:val="xl65"/>
    <w:basedOn w:val="Normal"/>
    <w:rsid w:val="00B801F9"/>
    <w:pPr>
      <w:spacing w:before="100" w:beforeAutospacing="1" w:after="100" w:afterAutospacing="1"/>
      <w:ind w:firstLineChars="100" w:firstLine="100"/>
      <w:jc w:val="right"/>
    </w:pPr>
    <w:rPr>
      <w:sz w:val="24"/>
      <w:szCs w:val="24"/>
    </w:rPr>
  </w:style>
  <w:style w:type="paragraph" w:customStyle="1" w:styleId="xl67">
    <w:name w:val="xl67"/>
    <w:basedOn w:val="Normal"/>
    <w:rsid w:val="00B801F9"/>
    <w:pPr>
      <w:pBdr>
        <w:left w:val="single" w:sz="4" w:space="0" w:color="auto"/>
        <w:bottom w:val="single" w:sz="4" w:space="0" w:color="auto"/>
        <w:right w:val="single" w:sz="4" w:space="0" w:color="auto"/>
      </w:pBdr>
      <w:shd w:val="clear" w:color="000000" w:fill="A6A6A6"/>
      <w:spacing w:before="100" w:beforeAutospacing="1" w:after="100" w:afterAutospacing="1"/>
      <w:jc w:val="center"/>
    </w:pPr>
    <w:rPr>
      <w:b/>
      <w:bCs/>
    </w:rPr>
  </w:style>
  <w:style w:type="paragraph" w:customStyle="1" w:styleId="xl68">
    <w:name w:val="xl68"/>
    <w:basedOn w:val="Normal"/>
    <w:rsid w:val="00B801F9"/>
    <w:pPr>
      <w:pBdr>
        <w:left w:val="single" w:sz="4" w:space="0" w:color="auto"/>
        <w:bottom w:val="single" w:sz="4" w:space="0" w:color="auto"/>
        <w:right w:val="single" w:sz="4" w:space="0" w:color="auto"/>
      </w:pBdr>
      <w:shd w:val="clear" w:color="000000" w:fill="A6A6A6"/>
      <w:spacing w:before="100" w:beforeAutospacing="1" w:after="100" w:afterAutospacing="1"/>
    </w:pPr>
    <w:rPr>
      <w:b/>
      <w:bCs/>
    </w:rPr>
  </w:style>
  <w:style w:type="paragraph" w:customStyle="1" w:styleId="xl69">
    <w:name w:val="xl69"/>
    <w:basedOn w:val="Normal"/>
    <w:rsid w:val="00B801F9"/>
    <w:pPr>
      <w:pBdr>
        <w:top w:val="single" w:sz="4" w:space="0" w:color="auto"/>
        <w:left w:val="single" w:sz="4" w:space="0" w:color="auto"/>
        <w:right w:val="single" w:sz="4" w:space="0" w:color="auto"/>
      </w:pBdr>
      <w:shd w:val="clear" w:color="000000" w:fill="D9D9D9"/>
      <w:spacing w:before="100" w:beforeAutospacing="1" w:after="100" w:afterAutospacing="1"/>
      <w:jc w:val="center"/>
      <w:textAlignment w:val="center"/>
    </w:pPr>
  </w:style>
  <w:style w:type="paragraph" w:customStyle="1" w:styleId="xl70">
    <w:name w:val="xl70"/>
    <w:basedOn w:val="Normal"/>
    <w:rsid w:val="00B801F9"/>
    <w:pPr>
      <w:pBdr>
        <w:top w:val="single" w:sz="4" w:space="0" w:color="auto"/>
        <w:left w:val="single" w:sz="4" w:space="0" w:color="auto"/>
        <w:right w:val="single" w:sz="4" w:space="0" w:color="auto"/>
      </w:pBdr>
      <w:shd w:val="clear" w:color="000000" w:fill="D9D9D9"/>
      <w:spacing w:before="100" w:beforeAutospacing="1" w:after="100" w:afterAutospacing="1"/>
      <w:textAlignment w:val="center"/>
    </w:pPr>
  </w:style>
  <w:style w:type="paragraph" w:customStyle="1" w:styleId="xl71">
    <w:name w:val="xl71"/>
    <w:basedOn w:val="Normal"/>
    <w:rsid w:val="00B801F9"/>
    <w:pPr>
      <w:pBdr>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style>
  <w:style w:type="paragraph" w:customStyle="1" w:styleId="xl72">
    <w:name w:val="xl72"/>
    <w:basedOn w:val="Normal"/>
    <w:rsid w:val="00B801F9"/>
    <w:pPr>
      <w:pBdr>
        <w:left w:val="single" w:sz="4" w:space="0" w:color="auto"/>
        <w:bottom w:val="single" w:sz="4" w:space="0" w:color="auto"/>
        <w:right w:val="single" w:sz="4" w:space="0" w:color="auto"/>
      </w:pBdr>
      <w:shd w:val="clear" w:color="000000" w:fill="D9D9D9"/>
      <w:spacing w:before="100" w:beforeAutospacing="1" w:after="100" w:afterAutospacing="1"/>
      <w:textAlignment w:val="center"/>
    </w:pPr>
  </w:style>
  <w:style w:type="paragraph" w:customStyle="1" w:styleId="xl73">
    <w:name w:val="xl73"/>
    <w:basedOn w:val="Normal"/>
    <w:rsid w:val="00B801F9"/>
    <w:pPr>
      <w:pBdr>
        <w:left w:val="single" w:sz="4" w:space="0" w:color="auto"/>
        <w:right w:val="single" w:sz="4" w:space="0" w:color="auto"/>
      </w:pBdr>
      <w:shd w:val="clear" w:color="000000" w:fill="D9D9D9"/>
      <w:spacing w:before="100" w:beforeAutospacing="1" w:after="100" w:afterAutospacing="1"/>
      <w:jc w:val="center"/>
      <w:textAlignment w:val="center"/>
    </w:pPr>
  </w:style>
  <w:style w:type="paragraph" w:customStyle="1" w:styleId="xl74">
    <w:name w:val="xl74"/>
    <w:basedOn w:val="Normal"/>
    <w:rsid w:val="00B801F9"/>
    <w:pPr>
      <w:pBdr>
        <w:left w:val="single" w:sz="4" w:space="0" w:color="auto"/>
        <w:right w:val="single" w:sz="4" w:space="0" w:color="auto"/>
      </w:pBdr>
      <w:shd w:val="clear" w:color="000000" w:fill="D9D9D9"/>
      <w:spacing w:before="100" w:beforeAutospacing="1" w:after="100" w:afterAutospacing="1"/>
      <w:textAlignment w:val="center"/>
    </w:pPr>
  </w:style>
  <w:style w:type="paragraph" w:customStyle="1" w:styleId="xl75">
    <w:name w:val="xl75"/>
    <w:basedOn w:val="Normal"/>
    <w:rsid w:val="00B801F9"/>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jc w:val="center"/>
    </w:pPr>
    <w:rPr>
      <w:b/>
      <w:bCs/>
    </w:rPr>
  </w:style>
  <w:style w:type="paragraph" w:customStyle="1" w:styleId="xl76">
    <w:name w:val="xl76"/>
    <w:basedOn w:val="Normal"/>
    <w:rsid w:val="00B801F9"/>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pPr>
    <w:rPr>
      <w:b/>
      <w:bCs/>
    </w:rPr>
  </w:style>
  <w:style w:type="paragraph" w:customStyle="1" w:styleId="xl78">
    <w:name w:val="xl78"/>
    <w:basedOn w:val="Normal"/>
    <w:rsid w:val="00B801F9"/>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style>
  <w:style w:type="paragraph" w:customStyle="1" w:styleId="xl79">
    <w:name w:val="xl79"/>
    <w:basedOn w:val="Normal"/>
    <w:rsid w:val="00B801F9"/>
    <w:pPr>
      <w:pBdr>
        <w:top w:val="single" w:sz="4" w:space="0" w:color="auto"/>
      </w:pBdr>
      <w:shd w:val="clear" w:color="000000" w:fill="404040"/>
      <w:spacing w:before="100" w:beforeAutospacing="1" w:after="100" w:afterAutospacing="1"/>
      <w:jc w:val="center"/>
      <w:textAlignment w:val="center"/>
    </w:pPr>
    <w:rPr>
      <w:b/>
      <w:bCs/>
      <w:color w:val="FFFFFF"/>
      <w:sz w:val="24"/>
      <w:szCs w:val="24"/>
    </w:rPr>
  </w:style>
  <w:style w:type="paragraph" w:customStyle="1" w:styleId="xl80">
    <w:name w:val="xl80"/>
    <w:basedOn w:val="Normal"/>
    <w:rsid w:val="00B801F9"/>
    <w:pPr>
      <w:pBdr>
        <w:top w:val="single" w:sz="4" w:space="0" w:color="auto"/>
        <w:left w:val="single" w:sz="4" w:space="0" w:color="auto"/>
        <w:bottom w:val="single" w:sz="4" w:space="0" w:color="auto"/>
      </w:pBdr>
      <w:shd w:val="clear" w:color="000000" w:fill="404040"/>
      <w:spacing w:before="100" w:beforeAutospacing="1" w:after="100" w:afterAutospacing="1"/>
      <w:jc w:val="center"/>
    </w:pPr>
    <w:rPr>
      <w:b/>
      <w:bCs/>
      <w:color w:val="FFFFFF"/>
      <w:sz w:val="24"/>
      <w:szCs w:val="24"/>
    </w:rPr>
  </w:style>
  <w:style w:type="paragraph" w:customStyle="1" w:styleId="xl81">
    <w:name w:val="xl81"/>
    <w:basedOn w:val="Normal"/>
    <w:rsid w:val="00B801F9"/>
    <w:pPr>
      <w:pBdr>
        <w:top w:val="single" w:sz="4" w:space="0" w:color="auto"/>
        <w:bottom w:val="single" w:sz="4" w:space="0" w:color="auto"/>
        <w:right w:val="single" w:sz="4" w:space="0" w:color="auto"/>
      </w:pBdr>
      <w:shd w:val="clear" w:color="000000" w:fill="404040"/>
      <w:spacing w:before="100" w:beforeAutospacing="1" w:after="100" w:afterAutospacing="1"/>
      <w:jc w:val="center"/>
    </w:pPr>
    <w:rPr>
      <w:b/>
      <w:bCs/>
      <w:color w:val="FFFFFF"/>
      <w:sz w:val="24"/>
      <w:szCs w:val="24"/>
    </w:rPr>
  </w:style>
  <w:style w:type="paragraph" w:customStyle="1" w:styleId="xl82">
    <w:name w:val="xl82"/>
    <w:basedOn w:val="Normal"/>
    <w:rsid w:val="00B801F9"/>
    <w:pPr>
      <w:shd w:val="clear" w:color="000000" w:fill="404040"/>
      <w:spacing w:before="100" w:beforeAutospacing="1" w:after="100" w:afterAutospacing="1"/>
      <w:jc w:val="center"/>
      <w:textAlignment w:val="center"/>
    </w:pPr>
    <w:rPr>
      <w:b/>
      <w:bCs/>
      <w:color w:val="FFFFFF"/>
      <w:sz w:val="24"/>
      <w:szCs w:val="24"/>
    </w:rPr>
  </w:style>
  <w:style w:type="paragraph" w:customStyle="1" w:styleId="xl83">
    <w:name w:val="xl83"/>
    <w:basedOn w:val="Normal"/>
    <w:rsid w:val="00B801F9"/>
    <w:pPr>
      <w:pBdr>
        <w:top w:val="single" w:sz="4" w:space="0" w:color="auto"/>
        <w:left w:val="single" w:sz="4" w:space="0" w:color="auto"/>
        <w:bottom w:val="single" w:sz="4" w:space="0" w:color="auto"/>
      </w:pBdr>
      <w:shd w:val="clear" w:color="000000" w:fill="404040"/>
      <w:spacing w:before="100" w:beforeAutospacing="1" w:after="100" w:afterAutospacing="1"/>
      <w:jc w:val="center"/>
    </w:pPr>
    <w:rPr>
      <w:b/>
      <w:bCs/>
      <w:color w:val="FFFFFF"/>
      <w:sz w:val="24"/>
      <w:szCs w:val="24"/>
    </w:rPr>
  </w:style>
  <w:style w:type="paragraph" w:customStyle="1" w:styleId="xl84">
    <w:name w:val="xl84"/>
    <w:basedOn w:val="Normal"/>
    <w:rsid w:val="00B801F9"/>
    <w:pPr>
      <w:pBdr>
        <w:top w:val="single" w:sz="4" w:space="0" w:color="auto"/>
        <w:bottom w:val="single" w:sz="4" w:space="0" w:color="auto"/>
        <w:right w:val="single" w:sz="4" w:space="0" w:color="auto"/>
      </w:pBdr>
      <w:shd w:val="clear" w:color="000000" w:fill="404040"/>
      <w:spacing w:before="100" w:beforeAutospacing="1" w:after="100" w:afterAutospacing="1"/>
      <w:jc w:val="center"/>
    </w:pPr>
    <w:rPr>
      <w:b/>
      <w:bCs/>
      <w:color w:val="FFFFFF"/>
      <w:sz w:val="24"/>
      <w:szCs w:val="24"/>
    </w:rPr>
  </w:style>
  <w:style w:type="paragraph" w:customStyle="1" w:styleId="xl85">
    <w:name w:val="xl85"/>
    <w:basedOn w:val="Normal"/>
    <w:rsid w:val="00B801F9"/>
    <w:pPr>
      <w:spacing w:before="100" w:beforeAutospacing="1" w:after="100" w:afterAutospacing="1"/>
    </w:pPr>
    <w:rPr>
      <w:sz w:val="24"/>
      <w:szCs w:val="24"/>
    </w:rPr>
  </w:style>
  <w:style w:type="paragraph" w:customStyle="1" w:styleId="xl86">
    <w:name w:val="xl86"/>
    <w:basedOn w:val="Normal"/>
    <w:rsid w:val="00B801F9"/>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pPr>
    <w:rPr>
      <w:b/>
      <w:bCs/>
      <w:color w:val="FFFFFF"/>
      <w:sz w:val="24"/>
      <w:szCs w:val="24"/>
    </w:rPr>
  </w:style>
  <w:style w:type="paragraph" w:customStyle="1" w:styleId="xl87">
    <w:name w:val="xl87"/>
    <w:basedOn w:val="Normal"/>
    <w:rsid w:val="00B801F9"/>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pPr>
    <w:rPr>
      <w:b/>
      <w:bCs/>
      <w:color w:val="FFFFFF"/>
      <w:sz w:val="24"/>
      <w:szCs w:val="24"/>
    </w:rPr>
  </w:style>
  <w:style w:type="paragraph" w:customStyle="1" w:styleId="xl88">
    <w:name w:val="xl88"/>
    <w:basedOn w:val="Normal"/>
    <w:rsid w:val="00B801F9"/>
    <w:pPr>
      <w:pBdr>
        <w:top w:val="single" w:sz="4" w:space="0" w:color="auto"/>
        <w:left w:val="single" w:sz="4" w:space="0" w:color="auto"/>
        <w:bottom w:val="single" w:sz="4" w:space="0" w:color="FFFFFF"/>
      </w:pBdr>
      <w:shd w:val="clear" w:color="000000" w:fill="404040"/>
      <w:spacing w:before="100" w:beforeAutospacing="1" w:after="100" w:afterAutospacing="1"/>
      <w:jc w:val="center"/>
    </w:pPr>
    <w:rPr>
      <w:b/>
      <w:bCs/>
      <w:color w:val="FFFFFF"/>
      <w:sz w:val="24"/>
      <w:szCs w:val="24"/>
    </w:rPr>
  </w:style>
  <w:style w:type="paragraph" w:customStyle="1" w:styleId="xl89">
    <w:name w:val="xl89"/>
    <w:basedOn w:val="Normal"/>
    <w:rsid w:val="00B801F9"/>
    <w:pPr>
      <w:pBdr>
        <w:top w:val="single" w:sz="4" w:space="0" w:color="auto"/>
        <w:bottom w:val="single" w:sz="4" w:space="0" w:color="FFFFFF"/>
      </w:pBdr>
      <w:shd w:val="clear" w:color="000000" w:fill="404040"/>
      <w:spacing w:before="100" w:beforeAutospacing="1" w:after="100" w:afterAutospacing="1"/>
      <w:jc w:val="center"/>
    </w:pPr>
    <w:rPr>
      <w:b/>
      <w:bCs/>
      <w:color w:val="FFFFFF"/>
      <w:sz w:val="24"/>
      <w:szCs w:val="24"/>
    </w:rPr>
  </w:style>
  <w:style w:type="paragraph" w:customStyle="1" w:styleId="xl90">
    <w:name w:val="xl90"/>
    <w:basedOn w:val="Normal"/>
    <w:rsid w:val="00B801F9"/>
    <w:pPr>
      <w:pBdr>
        <w:top w:val="single" w:sz="4" w:space="0" w:color="auto"/>
        <w:left w:val="single" w:sz="4" w:space="0" w:color="FFFFFF"/>
        <w:bottom w:val="single" w:sz="4" w:space="0" w:color="FFFFFF"/>
      </w:pBdr>
      <w:shd w:val="clear" w:color="000000" w:fill="404040"/>
      <w:spacing w:before="100" w:beforeAutospacing="1" w:after="100" w:afterAutospacing="1"/>
      <w:jc w:val="right"/>
    </w:pPr>
    <w:rPr>
      <w:b/>
      <w:bCs/>
      <w:color w:val="FFFFFF"/>
      <w:sz w:val="24"/>
      <w:szCs w:val="24"/>
    </w:rPr>
  </w:style>
  <w:style w:type="paragraph" w:customStyle="1" w:styleId="xl91">
    <w:name w:val="xl91"/>
    <w:basedOn w:val="Normal"/>
    <w:rsid w:val="00B801F9"/>
    <w:pPr>
      <w:pBdr>
        <w:top w:val="single" w:sz="4" w:space="0" w:color="auto"/>
        <w:bottom w:val="single" w:sz="4" w:space="0" w:color="FFFFFF"/>
        <w:right w:val="single" w:sz="4" w:space="0" w:color="auto"/>
      </w:pBdr>
      <w:shd w:val="clear" w:color="000000" w:fill="404040"/>
      <w:spacing w:before="100" w:beforeAutospacing="1" w:after="100" w:afterAutospacing="1"/>
    </w:pPr>
    <w:rPr>
      <w:b/>
      <w:bCs/>
      <w:color w:val="FFFFFF"/>
      <w:sz w:val="24"/>
      <w:szCs w:val="24"/>
    </w:rPr>
  </w:style>
  <w:style w:type="paragraph" w:customStyle="1" w:styleId="xl92">
    <w:name w:val="xl92"/>
    <w:basedOn w:val="Normal"/>
    <w:rsid w:val="00B801F9"/>
    <w:pPr>
      <w:pBdr>
        <w:left w:val="single" w:sz="4" w:space="0" w:color="auto"/>
        <w:bottom w:val="single" w:sz="4" w:space="0" w:color="FFFFFF"/>
        <w:right w:val="single" w:sz="4" w:space="0" w:color="FFFFFF"/>
      </w:pBdr>
      <w:shd w:val="clear" w:color="000000" w:fill="404040"/>
      <w:spacing w:before="100" w:beforeAutospacing="1" w:after="100" w:afterAutospacing="1"/>
      <w:jc w:val="center"/>
      <w:textAlignment w:val="center"/>
    </w:pPr>
    <w:rPr>
      <w:b/>
      <w:bCs/>
      <w:color w:val="FFFFFF"/>
      <w:sz w:val="24"/>
      <w:szCs w:val="24"/>
    </w:rPr>
  </w:style>
  <w:style w:type="paragraph" w:customStyle="1" w:styleId="xl93">
    <w:name w:val="xl93"/>
    <w:basedOn w:val="Normal"/>
    <w:rsid w:val="00B801F9"/>
    <w:pPr>
      <w:pBdr>
        <w:left w:val="single" w:sz="4" w:space="0" w:color="FFFFFF"/>
        <w:bottom w:val="single" w:sz="4" w:space="0" w:color="FFFFFF"/>
        <w:right w:val="single" w:sz="4" w:space="0" w:color="FFFFFF"/>
      </w:pBdr>
      <w:shd w:val="clear" w:color="000000" w:fill="404040"/>
      <w:spacing w:before="100" w:beforeAutospacing="1" w:after="100" w:afterAutospacing="1"/>
      <w:jc w:val="center"/>
      <w:textAlignment w:val="center"/>
    </w:pPr>
    <w:rPr>
      <w:b/>
      <w:bCs/>
      <w:color w:val="FFFFFF"/>
      <w:sz w:val="24"/>
      <w:szCs w:val="24"/>
    </w:rPr>
  </w:style>
  <w:style w:type="paragraph" w:customStyle="1" w:styleId="xl94">
    <w:name w:val="xl94"/>
    <w:basedOn w:val="Normal"/>
    <w:rsid w:val="00B801F9"/>
    <w:pPr>
      <w:pBdr>
        <w:top w:val="single" w:sz="4" w:space="0" w:color="FFFFFF"/>
        <w:left w:val="single" w:sz="4" w:space="0" w:color="FFFFFF"/>
        <w:bottom w:val="single" w:sz="4" w:space="0" w:color="FFFFFF"/>
      </w:pBdr>
      <w:shd w:val="clear" w:color="000000" w:fill="404040"/>
      <w:spacing w:before="100" w:beforeAutospacing="1" w:after="100" w:afterAutospacing="1"/>
      <w:jc w:val="center"/>
    </w:pPr>
    <w:rPr>
      <w:b/>
      <w:bCs/>
      <w:color w:val="FFFFFF"/>
      <w:sz w:val="24"/>
      <w:szCs w:val="24"/>
    </w:rPr>
  </w:style>
  <w:style w:type="paragraph" w:customStyle="1" w:styleId="xl95">
    <w:name w:val="xl95"/>
    <w:basedOn w:val="Normal"/>
    <w:rsid w:val="00B801F9"/>
    <w:pPr>
      <w:pBdr>
        <w:top w:val="single" w:sz="4" w:space="0" w:color="FFFFFF"/>
        <w:bottom w:val="single" w:sz="4" w:space="0" w:color="FFFFFF"/>
      </w:pBdr>
      <w:shd w:val="clear" w:color="000000" w:fill="404040"/>
      <w:spacing w:before="100" w:beforeAutospacing="1" w:after="100" w:afterAutospacing="1"/>
      <w:jc w:val="center"/>
    </w:pPr>
    <w:rPr>
      <w:b/>
      <w:bCs/>
      <w:color w:val="FFFFFF"/>
      <w:sz w:val="24"/>
      <w:szCs w:val="24"/>
    </w:rPr>
  </w:style>
  <w:style w:type="paragraph" w:customStyle="1" w:styleId="xl96">
    <w:name w:val="xl96"/>
    <w:basedOn w:val="Normal"/>
    <w:rsid w:val="00B801F9"/>
    <w:pPr>
      <w:pBdr>
        <w:top w:val="single" w:sz="4" w:space="0" w:color="FFFFFF"/>
        <w:bottom w:val="single" w:sz="4" w:space="0" w:color="FFFFFF"/>
        <w:right w:val="single" w:sz="4" w:space="0" w:color="FFFFFF"/>
      </w:pBdr>
      <w:shd w:val="clear" w:color="000000" w:fill="404040"/>
      <w:spacing w:before="100" w:beforeAutospacing="1" w:after="100" w:afterAutospacing="1"/>
      <w:jc w:val="center"/>
    </w:pPr>
    <w:rPr>
      <w:b/>
      <w:bCs/>
      <w:color w:val="FFFFFF"/>
      <w:sz w:val="24"/>
      <w:szCs w:val="24"/>
    </w:rPr>
  </w:style>
  <w:style w:type="paragraph" w:customStyle="1" w:styleId="xl97">
    <w:name w:val="xl97"/>
    <w:basedOn w:val="Normal"/>
    <w:rsid w:val="00B801F9"/>
    <w:pPr>
      <w:pBdr>
        <w:left w:val="single" w:sz="4" w:space="0" w:color="FFFFFF"/>
        <w:right w:val="single" w:sz="4" w:space="0" w:color="auto"/>
      </w:pBdr>
      <w:shd w:val="clear" w:color="000000" w:fill="404040"/>
      <w:spacing w:before="100" w:beforeAutospacing="1" w:after="100" w:afterAutospacing="1"/>
      <w:jc w:val="center"/>
      <w:textAlignment w:val="center"/>
    </w:pPr>
    <w:rPr>
      <w:b/>
      <w:bCs/>
      <w:color w:val="FFFFFF"/>
      <w:sz w:val="24"/>
      <w:szCs w:val="24"/>
    </w:rPr>
  </w:style>
  <w:style w:type="paragraph" w:customStyle="1" w:styleId="xl98">
    <w:name w:val="xl98"/>
    <w:basedOn w:val="Normal"/>
    <w:rsid w:val="00B801F9"/>
    <w:pPr>
      <w:pBdr>
        <w:top w:val="single" w:sz="4" w:space="0" w:color="FFFFFF"/>
        <w:left w:val="single" w:sz="4" w:space="0" w:color="auto"/>
        <w:bottom w:val="single" w:sz="4" w:space="0" w:color="auto"/>
        <w:right w:val="single" w:sz="4" w:space="0" w:color="FFFFFF"/>
      </w:pBdr>
      <w:shd w:val="clear" w:color="000000" w:fill="404040"/>
      <w:spacing w:before="100" w:beforeAutospacing="1" w:after="100" w:afterAutospacing="1"/>
      <w:jc w:val="center"/>
      <w:textAlignment w:val="center"/>
    </w:pPr>
    <w:rPr>
      <w:b/>
      <w:bCs/>
      <w:color w:val="FFFFFF"/>
      <w:sz w:val="24"/>
      <w:szCs w:val="24"/>
    </w:rPr>
  </w:style>
  <w:style w:type="paragraph" w:customStyle="1" w:styleId="xl99">
    <w:name w:val="xl99"/>
    <w:basedOn w:val="Normal"/>
    <w:rsid w:val="00B801F9"/>
    <w:pPr>
      <w:pBdr>
        <w:top w:val="single" w:sz="4" w:space="0" w:color="FFFFFF"/>
        <w:left w:val="single" w:sz="4" w:space="0" w:color="FFFFFF"/>
        <w:bottom w:val="single" w:sz="4" w:space="0" w:color="auto"/>
        <w:right w:val="single" w:sz="4" w:space="0" w:color="FFFFFF"/>
      </w:pBdr>
      <w:shd w:val="clear" w:color="000000" w:fill="404040"/>
      <w:spacing w:before="100" w:beforeAutospacing="1" w:after="100" w:afterAutospacing="1"/>
      <w:jc w:val="center"/>
      <w:textAlignment w:val="center"/>
    </w:pPr>
    <w:rPr>
      <w:b/>
      <w:bCs/>
      <w:color w:val="FFFFFF"/>
      <w:sz w:val="24"/>
      <w:szCs w:val="24"/>
    </w:rPr>
  </w:style>
  <w:style w:type="paragraph" w:customStyle="1" w:styleId="xl100">
    <w:name w:val="xl100"/>
    <w:basedOn w:val="Normal"/>
    <w:rsid w:val="00B801F9"/>
    <w:pPr>
      <w:pBdr>
        <w:left w:val="single" w:sz="4" w:space="0" w:color="FFFFFF"/>
        <w:bottom w:val="single" w:sz="4" w:space="0" w:color="auto"/>
      </w:pBdr>
      <w:shd w:val="clear" w:color="000000" w:fill="404040"/>
      <w:spacing w:before="100" w:beforeAutospacing="1" w:after="100" w:afterAutospacing="1"/>
      <w:jc w:val="center"/>
    </w:pPr>
    <w:rPr>
      <w:b/>
      <w:bCs/>
      <w:color w:val="FFFFFF"/>
      <w:sz w:val="24"/>
      <w:szCs w:val="24"/>
    </w:rPr>
  </w:style>
  <w:style w:type="paragraph" w:customStyle="1" w:styleId="xl101">
    <w:name w:val="xl101"/>
    <w:basedOn w:val="Normal"/>
    <w:rsid w:val="00B801F9"/>
    <w:pPr>
      <w:pBdr>
        <w:bottom w:val="single" w:sz="4" w:space="0" w:color="auto"/>
        <w:right w:val="single" w:sz="4" w:space="0" w:color="FFFFFF"/>
      </w:pBdr>
      <w:shd w:val="clear" w:color="000000" w:fill="404040"/>
      <w:spacing w:before="100" w:beforeAutospacing="1" w:after="100" w:afterAutospacing="1"/>
      <w:jc w:val="center"/>
    </w:pPr>
    <w:rPr>
      <w:b/>
      <w:bCs/>
      <w:color w:val="FFFFFF"/>
      <w:sz w:val="24"/>
      <w:szCs w:val="24"/>
    </w:rPr>
  </w:style>
  <w:style w:type="paragraph" w:customStyle="1" w:styleId="xl102">
    <w:name w:val="xl102"/>
    <w:basedOn w:val="Normal"/>
    <w:rsid w:val="00B801F9"/>
    <w:pPr>
      <w:pBdr>
        <w:left w:val="single" w:sz="4" w:space="0" w:color="FFFFFF"/>
        <w:bottom w:val="single" w:sz="4" w:space="0" w:color="auto"/>
        <w:right w:val="single" w:sz="4" w:space="0" w:color="auto"/>
      </w:pBdr>
      <w:shd w:val="clear" w:color="000000" w:fill="404040"/>
      <w:spacing w:before="100" w:beforeAutospacing="1" w:after="100" w:afterAutospacing="1"/>
      <w:jc w:val="center"/>
      <w:textAlignment w:val="center"/>
    </w:pPr>
    <w:rPr>
      <w:b/>
      <w:bCs/>
      <w:color w:val="FFFFFF"/>
      <w:sz w:val="24"/>
      <w:szCs w:val="24"/>
    </w:rPr>
  </w:style>
  <w:style w:type="paragraph" w:customStyle="1" w:styleId="xl103">
    <w:name w:val="xl103"/>
    <w:basedOn w:val="Normal"/>
    <w:rsid w:val="00B801F9"/>
    <w:pPr>
      <w:pBdr>
        <w:left w:val="single" w:sz="4" w:space="0" w:color="auto"/>
        <w:bottom w:val="single" w:sz="4" w:space="0" w:color="auto"/>
      </w:pBdr>
      <w:shd w:val="clear" w:color="000000" w:fill="A6A6A6"/>
      <w:spacing w:before="100" w:beforeAutospacing="1" w:after="100" w:afterAutospacing="1"/>
      <w:jc w:val="center"/>
    </w:pPr>
    <w:rPr>
      <w:b/>
      <w:bCs/>
    </w:rPr>
  </w:style>
  <w:style w:type="paragraph" w:customStyle="1" w:styleId="xl104">
    <w:name w:val="xl104"/>
    <w:basedOn w:val="Normal"/>
    <w:rsid w:val="00B801F9"/>
    <w:pPr>
      <w:pBdr>
        <w:bottom w:val="single" w:sz="4" w:space="0" w:color="auto"/>
        <w:right w:val="single" w:sz="4" w:space="0" w:color="auto"/>
      </w:pBdr>
      <w:shd w:val="clear" w:color="000000" w:fill="A6A6A6"/>
      <w:spacing w:before="100" w:beforeAutospacing="1" w:after="100" w:afterAutospacing="1"/>
      <w:jc w:val="center"/>
    </w:pPr>
    <w:rPr>
      <w:b/>
      <w:bCs/>
    </w:rPr>
  </w:style>
  <w:style w:type="paragraph" w:customStyle="1" w:styleId="xl105">
    <w:name w:val="xl105"/>
    <w:basedOn w:val="Normal"/>
    <w:rsid w:val="00B801F9"/>
    <w:pPr>
      <w:pBdr>
        <w:top w:val="single" w:sz="4" w:space="0" w:color="auto"/>
        <w:left w:val="single" w:sz="4" w:space="0" w:color="auto"/>
      </w:pBdr>
      <w:shd w:val="clear" w:color="000000" w:fill="963634"/>
      <w:spacing w:before="100" w:beforeAutospacing="1" w:after="100" w:afterAutospacing="1"/>
      <w:ind w:firstLineChars="100" w:firstLine="100"/>
      <w:jc w:val="right"/>
    </w:pPr>
    <w:rPr>
      <w:color w:val="FFFFFF"/>
    </w:rPr>
  </w:style>
  <w:style w:type="paragraph" w:customStyle="1" w:styleId="xl106">
    <w:name w:val="xl106"/>
    <w:basedOn w:val="Normal"/>
    <w:rsid w:val="00B801F9"/>
    <w:pPr>
      <w:pBdr>
        <w:top w:val="single" w:sz="4" w:space="0" w:color="auto"/>
        <w:right w:val="single" w:sz="4" w:space="7" w:color="auto"/>
      </w:pBdr>
      <w:shd w:val="clear" w:color="000000" w:fill="963634"/>
      <w:spacing w:before="100" w:beforeAutospacing="1" w:after="100" w:afterAutospacing="1"/>
      <w:ind w:firstLineChars="100" w:firstLine="100"/>
      <w:jc w:val="right"/>
    </w:pPr>
    <w:rPr>
      <w:color w:val="FFFFFF"/>
    </w:rPr>
  </w:style>
  <w:style w:type="paragraph" w:customStyle="1" w:styleId="xl107">
    <w:name w:val="xl107"/>
    <w:basedOn w:val="Normal"/>
    <w:rsid w:val="00B801F9"/>
    <w:pPr>
      <w:pBdr>
        <w:left w:val="single" w:sz="4" w:space="0" w:color="auto"/>
        <w:bottom w:val="single" w:sz="4" w:space="0" w:color="auto"/>
      </w:pBdr>
      <w:shd w:val="clear" w:color="000000" w:fill="DA9694"/>
      <w:spacing w:before="100" w:beforeAutospacing="1" w:after="100" w:afterAutospacing="1"/>
      <w:jc w:val="center"/>
    </w:pPr>
  </w:style>
  <w:style w:type="paragraph" w:customStyle="1" w:styleId="xl108">
    <w:name w:val="xl108"/>
    <w:basedOn w:val="Normal"/>
    <w:rsid w:val="00B801F9"/>
    <w:pPr>
      <w:pBdr>
        <w:bottom w:val="single" w:sz="4" w:space="0" w:color="auto"/>
        <w:right w:val="single" w:sz="4" w:space="0" w:color="auto"/>
      </w:pBdr>
      <w:shd w:val="clear" w:color="000000" w:fill="DA9694"/>
      <w:spacing w:before="100" w:beforeAutospacing="1" w:after="100" w:afterAutospacing="1"/>
      <w:jc w:val="center"/>
    </w:pPr>
  </w:style>
  <w:style w:type="paragraph" w:customStyle="1" w:styleId="xl109">
    <w:name w:val="xl109"/>
    <w:basedOn w:val="Normal"/>
    <w:rsid w:val="00B801F9"/>
    <w:pPr>
      <w:pBdr>
        <w:left w:val="single" w:sz="4" w:space="0" w:color="auto"/>
        <w:right w:val="dotted" w:sz="4" w:space="7" w:color="auto"/>
      </w:pBdr>
      <w:shd w:val="clear" w:color="000000" w:fill="963634"/>
      <w:spacing w:before="100" w:beforeAutospacing="1" w:after="100" w:afterAutospacing="1"/>
      <w:ind w:firstLineChars="100" w:firstLine="100"/>
      <w:jc w:val="right"/>
    </w:pPr>
    <w:rPr>
      <w:color w:val="FFFFFF"/>
    </w:rPr>
  </w:style>
  <w:style w:type="paragraph" w:customStyle="1" w:styleId="xl110">
    <w:name w:val="xl110"/>
    <w:basedOn w:val="Normal"/>
    <w:rsid w:val="00B801F9"/>
    <w:pPr>
      <w:pBdr>
        <w:left w:val="dotted" w:sz="4" w:space="0" w:color="auto"/>
        <w:right w:val="single" w:sz="4" w:space="7" w:color="auto"/>
      </w:pBdr>
      <w:spacing w:before="100" w:beforeAutospacing="1" w:after="100" w:afterAutospacing="1"/>
      <w:ind w:firstLineChars="100" w:firstLine="100"/>
      <w:jc w:val="right"/>
    </w:pPr>
    <w:rPr>
      <w:color w:val="FFFFFF"/>
    </w:rPr>
  </w:style>
  <w:style w:type="paragraph" w:customStyle="1" w:styleId="xl111">
    <w:name w:val="xl111"/>
    <w:basedOn w:val="Normal"/>
    <w:rsid w:val="00B801F9"/>
    <w:pPr>
      <w:pBdr>
        <w:left w:val="single" w:sz="4" w:space="0" w:color="auto"/>
        <w:right w:val="dotted" w:sz="4" w:space="0" w:color="auto"/>
      </w:pBdr>
      <w:spacing w:before="100" w:beforeAutospacing="1" w:after="100" w:afterAutospacing="1"/>
    </w:pPr>
  </w:style>
  <w:style w:type="paragraph" w:customStyle="1" w:styleId="xl112">
    <w:name w:val="xl112"/>
    <w:basedOn w:val="Normal"/>
    <w:rsid w:val="00B801F9"/>
    <w:pPr>
      <w:pBdr>
        <w:left w:val="dotted" w:sz="4" w:space="0" w:color="auto"/>
        <w:right w:val="single" w:sz="4" w:space="0" w:color="auto"/>
      </w:pBdr>
      <w:spacing w:before="100" w:beforeAutospacing="1" w:after="100" w:afterAutospacing="1"/>
    </w:pPr>
  </w:style>
  <w:style w:type="paragraph" w:customStyle="1" w:styleId="xl113">
    <w:name w:val="xl113"/>
    <w:basedOn w:val="Normal"/>
    <w:rsid w:val="00B801F9"/>
    <w:pPr>
      <w:pBdr>
        <w:left w:val="single" w:sz="4" w:space="0" w:color="auto"/>
        <w:bottom w:val="single" w:sz="4" w:space="0" w:color="auto"/>
        <w:right w:val="dotted" w:sz="4" w:space="0" w:color="auto"/>
      </w:pBdr>
      <w:shd w:val="clear" w:color="000000" w:fill="DA9694"/>
      <w:spacing w:before="100" w:beforeAutospacing="1" w:after="100" w:afterAutospacing="1"/>
      <w:jc w:val="center"/>
    </w:pPr>
  </w:style>
  <w:style w:type="paragraph" w:customStyle="1" w:styleId="xl114">
    <w:name w:val="xl114"/>
    <w:basedOn w:val="Normal"/>
    <w:rsid w:val="00B801F9"/>
    <w:pPr>
      <w:pBdr>
        <w:left w:val="dotted" w:sz="4" w:space="0" w:color="auto"/>
        <w:bottom w:val="single" w:sz="4" w:space="0" w:color="auto"/>
        <w:right w:val="single" w:sz="4" w:space="7" w:color="auto"/>
      </w:pBdr>
      <w:spacing w:before="100" w:beforeAutospacing="1" w:after="100" w:afterAutospacing="1"/>
      <w:ind w:firstLineChars="100" w:firstLine="100"/>
      <w:jc w:val="right"/>
    </w:pPr>
    <w:rPr>
      <w:color w:val="FFFFFF"/>
    </w:rPr>
  </w:style>
  <w:style w:type="paragraph" w:customStyle="1" w:styleId="xl115">
    <w:name w:val="xl115"/>
    <w:basedOn w:val="Normal"/>
    <w:rsid w:val="00B801F9"/>
    <w:pPr>
      <w:pBdr>
        <w:left w:val="single" w:sz="4" w:space="0" w:color="auto"/>
        <w:bottom w:val="single" w:sz="4" w:space="0" w:color="auto"/>
        <w:right w:val="dotted" w:sz="4" w:space="0" w:color="auto"/>
      </w:pBdr>
      <w:spacing w:before="100" w:beforeAutospacing="1" w:after="100" w:afterAutospacing="1"/>
    </w:pPr>
  </w:style>
  <w:style w:type="paragraph" w:customStyle="1" w:styleId="xl116">
    <w:name w:val="xl116"/>
    <w:basedOn w:val="Normal"/>
    <w:rsid w:val="00B801F9"/>
    <w:pPr>
      <w:pBdr>
        <w:left w:val="dotted" w:sz="4" w:space="0" w:color="auto"/>
        <w:bottom w:val="single" w:sz="4" w:space="0" w:color="auto"/>
        <w:right w:val="single" w:sz="4" w:space="0" w:color="auto"/>
      </w:pBdr>
      <w:spacing w:before="100" w:beforeAutospacing="1" w:after="100" w:afterAutospacing="1"/>
    </w:pPr>
  </w:style>
  <w:style w:type="paragraph" w:customStyle="1" w:styleId="xl117">
    <w:name w:val="xl117"/>
    <w:basedOn w:val="Normal"/>
    <w:rsid w:val="00B801F9"/>
    <w:pPr>
      <w:pBdr>
        <w:top w:val="single" w:sz="4" w:space="0" w:color="auto"/>
        <w:left w:val="single" w:sz="4" w:space="0" w:color="auto"/>
        <w:right w:val="dotted" w:sz="4" w:space="0" w:color="auto"/>
      </w:pBdr>
      <w:spacing w:before="100" w:beforeAutospacing="1" w:after="100" w:afterAutospacing="1"/>
    </w:pPr>
  </w:style>
  <w:style w:type="paragraph" w:customStyle="1" w:styleId="xl118">
    <w:name w:val="xl118"/>
    <w:basedOn w:val="Normal"/>
    <w:rsid w:val="00B801F9"/>
    <w:pPr>
      <w:pBdr>
        <w:right w:val="single" w:sz="4" w:space="0" w:color="auto"/>
      </w:pBdr>
      <w:spacing w:before="100" w:beforeAutospacing="1" w:after="100" w:afterAutospacing="1"/>
    </w:pPr>
  </w:style>
  <w:style w:type="paragraph" w:customStyle="1" w:styleId="xl119">
    <w:name w:val="xl119"/>
    <w:basedOn w:val="Normal"/>
    <w:rsid w:val="00B801F9"/>
    <w:pPr>
      <w:pBdr>
        <w:bottom w:val="single" w:sz="4" w:space="0" w:color="auto"/>
        <w:right w:val="single" w:sz="4" w:space="7" w:color="auto"/>
      </w:pBdr>
      <w:spacing w:before="100" w:beforeAutospacing="1" w:after="100" w:afterAutospacing="1"/>
      <w:ind w:firstLineChars="100" w:firstLine="100"/>
      <w:jc w:val="right"/>
    </w:pPr>
    <w:rPr>
      <w:color w:val="FFFFFF"/>
    </w:rPr>
  </w:style>
  <w:style w:type="paragraph" w:customStyle="1" w:styleId="xl120">
    <w:name w:val="xl120"/>
    <w:basedOn w:val="Normal"/>
    <w:rsid w:val="00B801F9"/>
    <w:pPr>
      <w:pBdr>
        <w:bottom w:val="single" w:sz="4" w:space="0" w:color="auto"/>
        <w:right w:val="single" w:sz="4" w:space="0" w:color="auto"/>
      </w:pBdr>
      <w:spacing w:before="100" w:beforeAutospacing="1" w:after="100" w:afterAutospacing="1"/>
    </w:pPr>
  </w:style>
  <w:style w:type="paragraph" w:customStyle="1" w:styleId="xl121">
    <w:name w:val="xl121"/>
    <w:basedOn w:val="Normal"/>
    <w:rsid w:val="00B801F9"/>
    <w:pPr>
      <w:pBdr>
        <w:top w:val="single" w:sz="4" w:space="0" w:color="auto"/>
        <w:left w:val="single" w:sz="4" w:space="0" w:color="auto"/>
        <w:bottom w:val="single" w:sz="4" w:space="0" w:color="auto"/>
      </w:pBdr>
      <w:shd w:val="clear" w:color="000000" w:fill="A6A6A6"/>
      <w:spacing w:before="100" w:beforeAutospacing="1" w:after="100" w:afterAutospacing="1"/>
      <w:jc w:val="center"/>
    </w:pPr>
    <w:rPr>
      <w:b/>
      <w:bCs/>
    </w:rPr>
  </w:style>
  <w:style w:type="paragraph" w:customStyle="1" w:styleId="xl122">
    <w:name w:val="xl122"/>
    <w:basedOn w:val="Normal"/>
    <w:rsid w:val="00B801F9"/>
    <w:pPr>
      <w:pBdr>
        <w:top w:val="single" w:sz="4" w:space="0" w:color="auto"/>
        <w:bottom w:val="single" w:sz="4" w:space="0" w:color="auto"/>
        <w:right w:val="single" w:sz="4" w:space="0" w:color="auto"/>
      </w:pBdr>
      <w:shd w:val="clear" w:color="000000" w:fill="A6A6A6"/>
      <w:spacing w:before="100" w:beforeAutospacing="1" w:after="100" w:afterAutospacing="1"/>
      <w:jc w:val="center"/>
    </w:pPr>
    <w:rPr>
      <w:b/>
      <w:bCs/>
    </w:rPr>
  </w:style>
  <w:style w:type="paragraph" w:customStyle="1" w:styleId="xl123">
    <w:name w:val="xl123"/>
    <w:basedOn w:val="Normal"/>
    <w:rsid w:val="00B801F9"/>
    <w:pPr>
      <w:pBdr>
        <w:right w:val="single" w:sz="4" w:space="7" w:color="auto"/>
      </w:pBdr>
      <w:shd w:val="clear" w:color="000000" w:fill="963634"/>
      <w:spacing w:before="100" w:beforeAutospacing="1" w:after="100" w:afterAutospacing="1"/>
      <w:ind w:firstLineChars="100" w:firstLine="100"/>
      <w:jc w:val="right"/>
    </w:pPr>
    <w:rPr>
      <w:color w:val="FFFFFF"/>
    </w:rPr>
  </w:style>
  <w:style w:type="paragraph" w:customStyle="1" w:styleId="xl124">
    <w:name w:val="xl124"/>
    <w:basedOn w:val="Normal"/>
    <w:rsid w:val="00B801F9"/>
    <w:pPr>
      <w:pBdr>
        <w:right w:val="single" w:sz="4" w:space="7" w:color="auto"/>
      </w:pBdr>
      <w:spacing w:before="100" w:beforeAutospacing="1" w:after="100" w:afterAutospacing="1"/>
      <w:ind w:firstLineChars="100" w:firstLine="100"/>
      <w:jc w:val="right"/>
    </w:pPr>
    <w:rPr>
      <w:color w:val="FFFFFF"/>
    </w:rPr>
  </w:style>
  <w:style w:type="paragraph" w:customStyle="1" w:styleId="xl125">
    <w:name w:val="xl125"/>
    <w:basedOn w:val="Normal"/>
    <w:rsid w:val="00B801F9"/>
    <w:pPr>
      <w:pBdr>
        <w:left w:val="single" w:sz="4" w:space="0" w:color="auto"/>
      </w:pBdr>
      <w:spacing w:before="100" w:beforeAutospacing="1" w:after="100" w:afterAutospacing="1"/>
      <w:ind w:firstLineChars="100" w:firstLine="100"/>
      <w:jc w:val="right"/>
    </w:pPr>
    <w:rPr>
      <w:color w:val="FFFFFF"/>
    </w:rPr>
  </w:style>
  <w:style w:type="paragraph" w:customStyle="1" w:styleId="xl126">
    <w:name w:val="xl126"/>
    <w:basedOn w:val="Normal"/>
    <w:rsid w:val="00B801F9"/>
    <w:pPr>
      <w:pBdr>
        <w:top w:val="single" w:sz="4" w:space="0" w:color="auto"/>
        <w:left w:val="dotted" w:sz="4" w:space="0" w:color="auto"/>
        <w:right w:val="single" w:sz="4" w:space="7" w:color="auto"/>
      </w:pBdr>
      <w:shd w:val="clear" w:color="000000" w:fill="963634"/>
      <w:spacing w:before="100" w:beforeAutospacing="1" w:after="100" w:afterAutospacing="1"/>
      <w:ind w:firstLineChars="100" w:firstLine="100"/>
      <w:jc w:val="right"/>
    </w:pPr>
    <w:rPr>
      <w:color w:val="FFFFFF"/>
    </w:rPr>
  </w:style>
  <w:style w:type="paragraph" w:customStyle="1" w:styleId="xl127">
    <w:name w:val="xl127"/>
    <w:basedOn w:val="Normal"/>
    <w:rsid w:val="00B801F9"/>
    <w:pPr>
      <w:pBdr>
        <w:left w:val="dotted" w:sz="4" w:space="0" w:color="auto"/>
        <w:bottom w:val="single" w:sz="4" w:space="0" w:color="auto"/>
        <w:right w:val="single" w:sz="4" w:space="0" w:color="auto"/>
      </w:pBdr>
      <w:shd w:val="clear" w:color="000000" w:fill="DA9694"/>
      <w:spacing w:before="100" w:beforeAutospacing="1" w:after="100" w:afterAutospacing="1"/>
      <w:jc w:val="center"/>
    </w:pPr>
  </w:style>
  <w:style w:type="paragraph" w:customStyle="1" w:styleId="xl128">
    <w:name w:val="xl128"/>
    <w:basedOn w:val="Normal"/>
    <w:rsid w:val="00B801F9"/>
    <w:pPr>
      <w:pBdr>
        <w:top w:val="single" w:sz="4" w:space="0" w:color="auto"/>
        <w:left w:val="dotted" w:sz="4" w:space="0" w:color="auto"/>
        <w:right w:val="single" w:sz="4" w:space="0" w:color="auto"/>
      </w:pBdr>
      <w:spacing w:before="100" w:beforeAutospacing="1" w:after="100" w:afterAutospacing="1"/>
    </w:pPr>
  </w:style>
  <w:style w:type="paragraph" w:customStyle="1" w:styleId="xl129">
    <w:name w:val="xl129"/>
    <w:basedOn w:val="Normal"/>
    <w:rsid w:val="00B801F9"/>
    <w:pPr>
      <w:pBdr>
        <w:top w:val="single" w:sz="4" w:space="0" w:color="auto"/>
        <w:right w:val="dotted" w:sz="4" w:space="0" w:color="auto"/>
      </w:pBdr>
      <w:spacing w:before="100" w:beforeAutospacing="1" w:after="100" w:afterAutospacing="1"/>
    </w:pPr>
  </w:style>
  <w:style w:type="paragraph" w:customStyle="1" w:styleId="xl130">
    <w:name w:val="xl130"/>
    <w:basedOn w:val="Normal"/>
    <w:rsid w:val="00B801F9"/>
    <w:pPr>
      <w:pBdr>
        <w:bottom w:val="single" w:sz="4" w:space="0" w:color="auto"/>
        <w:right w:val="dotted" w:sz="4" w:space="0" w:color="auto"/>
      </w:pBdr>
      <w:spacing w:before="100" w:beforeAutospacing="1" w:after="100" w:afterAutospacing="1"/>
    </w:pPr>
  </w:style>
  <w:style w:type="paragraph" w:customStyle="1" w:styleId="xl131">
    <w:name w:val="xl131"/>
    <w:basedOn w:val="Normal"/>
    <w:rsid w:val="00B801F9"/>
    <w:pPr>
      <w:pBdr>
        <w:right w:val="dotted" w:sz="4" w:space="0" w:color="auto"/>
      </w:pBdr>
      <w:spacing w:before="100" w:beforeAutospacing="1" w:after="100" w:afterAutospacing="1"/>
    </w:pPr>
  </w:style>
  <w:style w:type="paragraph" w:customStyle="1" w:styleId="xl132">
    <w:name w:val="xl132"/>
    <w:basedOn w:val="Normal"/>
    <w:rsid w:val="00B801F9"/>
    <w:pPr>
      <w:spacing w:before="100" w:beforeAutospacing="1" w:after="100" w:afterAutospacing="1"/>
    </w:pPr>
  </w:style>
  <w:style w:type="paragraph" w:customStyle="1" w:styleId="xl133">
    <w:name w:val="xl133"/>
    <w:basedOn w:val="Normal"/>
    <w:rsid w:val="00B801F9"/>
    <w:pPr>
      <w:shd w:val="clear" w:color="000000" w:fill="963634"/>
      <w:spacing w:before="100" w:beforeAutospacing="1" w:after="100" w:afterAutospacing="1"/>
      <w:ind w:firstLineChars="100" w:firstLine="100"/>
      <w:jc w:val="right"/>
    </w:pPr>
    <w:rPr>
      <w:color w:val="FFFFFF"/>
    </w:rPr>
  </w:style>
  <w:style w:type="paragraph" w:customStyle="1" w:styleId="xl134">
    <w:name w:val="xl134"/>
    <w:basedOn w:val="Normal"/>
    <w:rsid w:val="00B801F9"/>
    <w:pPr>
      <w:pBdr>
        <w:left w:val="single" w:sz="4" w:space="0" w:color="auto"/>
        <w:bottom w:val="single" w:sz="4" w:space="0" w:color="auto"/>
      </w:pBdr>
      <w:spacing w:before="100" w:beforeAutospacing="1" w:after="100" w:afterAutospacing="1"/>
    </w:pPr>
  </w:style>
  <w:style w:type="paragraph" w:customStyle="1" w:styleId="xl135">
    <w:name w:val="xl135"/>
    <w:basedOn w:val="Normal"/>
    <w:rsid w:val="00B801F9"/>
    <w:pPr>
      <w:pBdr>
        <w:top w:val="single" w:sz="4" w:space="0" w:color="auto"/>
        <w:left w:val="single" w:sz="4" w:space="0" w:color="auto"/>
      </w:pBdr>
      <w:shd w:val="clear" w:color="000000" w:fill="963634"/>
      <w:spacing w:before="100" w:beforeAutospacing="1" w:after="100" w:afterAutospacing="1"/>
    </w:pPr>
    <w:rPr>
      <w:color w:val="FFFFFF"/>
    </w:rPr>
  </w:style>
  <w:style w:type="paragraph" w:customStyle="1" w:styleId="xl136">
    <w:name w:val="xl136"/>
    <w:basedOn w:val="Normal"/>
    <w:rsid w:val="00B801F9"/>
    <w:pPr>
      <w:pBdr>
        <w:left w:val="single" w:sz="4" w:space="0" w:color="auto"/>
        <w:bottom w:val="single" w:sz="4" w:space="0" w:color="auto"/>
      </w:pBdr>
      <w:shd w:val="clear" w:color="000000" w:fill="DA9694"/>
      <w:spacing w:before="100" w:beforeAutospacing="1" w:after="100" w:afterAutospacing="1"/>
    </w:pPr>
  </w:style>
  <w:style w:type="paragraph" w:customStyle="1" w:styleId="xl137">
    <w:name w:val="xl137"/>
    <w:basedOn w:val="Normal"/>
    <w:rsid w:val="00B801F9"/>
    <w:pPr>
      <w:pBdr>
        <w:left w:val="dotted" w:sz="4" w:space="0" w:color="auto"/>
        <w:bottom w:val="single" w:sz="4" w:space="0" w:color="auto"/>
        <w:right w:val="single" w:sz="4" w:space="7" w:color="auto"/>
      </w:pBdr>
      <w:shd w:val="clear" w:color="000000" w:fill="963634"/>
      <w:spacing w:before="100" w:beforeAutospacing="1" w:after="100" w:afterAutospacing="1"/>
      <w:ind w:firstLineChars="100" w:firstLine="100"/>
      <w:jc w:val="right"/>
    </w:pPr>
    <w:rPr>
      <w:color w:val="FFFFFF"/>
    </w:rPr>
  </w:style>
  <w:style w:type="paragraph" w:customStyle="1" w:styleId="xl138">
    <w:name w:val="xl138"/>
    <w:basedOn w:val="Normal"/>
    <w:rsid w:val="00B801F9"/>
    <w:pPr>
      <w:pBdr>
        <w:top w:val="single" w:sz="4" w:space="0" w:color="auto"/>
        <w:left w:val="single" w:sz="4" w:space="0" w:color="auto"/>
        <w:right w:val="dotted" w:sz="4" w:space="7" w:color="auto"/>
      </w:pBdr>
      <w:shd w:val="clear" w:color="000000" w:fill="963634"/>
      <w:spacing w:before="100" w:beforeAutospacing="1" w:after="100" w:afterAutospacing="1"/>
      <w:ind w:firstLineChars="100" w:firstLine="100"/>
      <w:jc w:val="right"/>
    </w:pPr>
    <w:rPr>
      <w:color w:val="FFFFFF"/>
    </w:rPr>
  </w:style>
  <w:style w:type="paragraph" w:customStyle="1" w:styleId="xl139">
    <w:name w:val="xl139"/>
    <w:basedOn w:val="Normal"/>
    <w:rsid w:val="00B801F9"/>
    <w:pPr>
      <w:pBdr>
        <w:top w:val="single" w:sz="4" w:space="0" w:color="auto"/>
        <w:left w:val="single" w:sz="4" w:space="0" w:color="auto"/>
      </w:pBdr>
      <w:spacing w:before="100" w:beforeAutospacing="1" w:after="100" w:afterAutospacing="1"/>
    </w:pPr>
  </w:style>
  <w:style w:type="paragraph" w:customStyle="1" w:styleId="xl140">
    <w:name w:val="xl140"/>
    <w:basedOn w:val="Normal"/>
    <w:rsid w:val="00B801F9"/>
    <w:pPr>
      <w:pBdr>
        <w:left w:val="single" w:sz="4" w:space="0" w:color="auto"/>
      </w:pBdr>
      <w:spacing w:before="100" w:beforeAutospacing="1" w:after="100" w:afterAutospacing="1"/>
    </w:pPr>
  </w:style>
  <w:style w:type="paragraph" w:customStyle="1" w:styleId="xl141">
    <w:name w:val="xl141"/>
    <w:basedOn w:val="Normal"/>
    <w:rsid w:val="00B801F9"/>
    <w:pPr>
      <w:spacing w:before="100" w:beforeAutospacing="1" w:after="100" w:afterAutospacing="1"/>
    </w:pPr>
  </w:style>
  <w:style w:type="paragraph" w:customStyle="1" w:styleId="xl142">
    <w:name w:val="xl142"/>
    <w:basedOn w:val="Normal"/>
    <w:rsid w:val="00B801F9"/>
    <w:pPr>
      <w:pBdr>
        <w:bottom w:val="single" w:sz="4" w:space="0" w:color="auto"/>
      </w:pBdr>
      <w:shd w:val="clear" w:color="000000" w:fill="DA9694"/>
      <w:spacing w:before="100" w:beforeAutospacing="1" w:after="100" w:afterAutospacing="1"/>
      <w:jc w:val="center"/>
    </w:pPr>
  </w:style>
  <w:style w:type="paragraph" w:customStyle="1" w:styleId="xl143">
    <w:name w:val="xl143"/>
    <w:basedOn w:val="Normal"/>
    <w:rsid w:val="00B801F9"/>
    <w:pPr>
      <w:pBdr>
        <w:bottom w:val="single" w:sz="4" w:space="0" w:color="auto"/>
      </w:pBdr>
      <w:shd w:val="clear" w:color="000000" w:fill="963634"/>
      <w:spacing w:before="100" w:beforeAutospacing="1" w:after="100" w:afterAutospacing="1"/>
      <w:ind w:firstLineChars="100" w:firstLine="100"/>
      <w:jc w:val="right"/>
    </w:pPr>
    <w:rPr>
      <w:color w:val="FFFFFF"/>
    </w:rPr>
  </w:style>
  <w:style w:type="paragraph" w:customStyle="1" w:styleId="xl144">
    <w:name w:val="xl144"/>
    <w:basedOn w:val="Normal"/>
    <w:rsid w:val="00B801F9"/>
    <w:pPr>
      <w:pBdr>
        <w:left w:val="single" w:sz="4" w:space="0" w:color="auto"/>
        <w:bottom w:val="single" w:sz="4" w:space="0" w:color="auto"/>
        <w:right w:val="single" w:sz="4" w:space="7" w:color="auto"/>
      </w:pBdr>
      <w:shd w:val="clear" w:color="000000" w:fill="A6A6A6"/>
      <w:spacing w:before="100" w:beforeAutospacing="1" w:after="100" w:afterAutospacing="1"/>
      <w:ind w:firstLineChars="100" w:firstLine="100"/>
      <w:jc w:val="right"/>
    </w:pPr>
    <w:rPr>
      <w:b/>
      <w:bCs/>
    </w:rPr>
  </w:style>
  <w:style w:type="paragraph" w:customStyle="1" w:styleId="xl145">
    <w:name w:val="xl145"/>
    <w:basedOn w:val="Normal"/>
    <w:rsid w:val="00B801F9"/>
    <w:pPr>
      <w:pBdr>
        <w:top w:val="single" w:sz="4" w:space="0" w:color="auto"/>
        <w:left w:val="single" w:sz="4" w:space="0" w:color="auto"/>
        <w:right w:val="single" w:sz="4" w:space="7" w:color="auto"/>
      </w:pBdr>
      <w:shd w:val="clear" w:color="000000" w:fill="D9D9D9"/>
      <w:spacing w:before="100" w:beforeAutospacing="1" w:after="100" w:afterAutospacing="1"/>
      <w:ind w:firstLineChars="100" w:firstLine="100"/>
      <w:jc w:val="right"/>
      <w:textAlignment w:val="center"/>
    </w:pPr>
  </w:style>
  <w:style w:type="paragraph" w:customStyle="1" w:styleId="xl146">
    <w:name w:val="xl146"/>
    <w:basedOn w:val="Normal"/>
    <w:rsid w:val="00B801F9"/>
    <w:pPr>
      <w:pBdr>
        <w:left w:val="single" w:sz="4" w:space="0" w:color="auto"/>
        <w:bottom w:val="single" w:sz="4" w:space="0" w:color="auto"/>
        <w:right w:val="single" w:sz="4" w:space="7" w:color="auto"/>
      </w:pBdr>
      <w:shd w:val="clear" w:color="000000" w:fill="D9D9D9"/>
      <w:spacing w:before="100" w:beforeAutospacing="1" w:after="100" w:afterAutospacing="1"/>
      <w:ind w:firstLineChars="100" w:firstLine="100"/>
      <w:jc w:val="right"/>
      <w:textAlignment w:val="center"/>
    </w:pPr>
  </w:style>
  <w:style w:type="paragraph" w:customStyle="1" w:styleId="xl147">
    <w:name w:val="xl147"/>
    <w:basedOn w:val="Normal"/>
    <w:rsid w:val="00B801F9"/>
    <w:pPr>
      <w:pBdr>
        <w:top w:val="single" w:sz="4" w:space="0" w:color="auto"/>
        <w:left w:val="single" w:sz="4" w:space="0" w:color="auto"/>
        <w:bottom w:val="single" w:sz="4" w:space="0" w:color="auto"/>
        <w:right w:val="single" w:sz="4" w:space="7" w:color="auto"/>
      </w:pBdr>
      <w:shd w:val="clear" w:color="000000" w:fill="A6A6A6"/>
      <w:spacing w:before="100" w:beforeAutospacing="1" w:after="100" w:afterAutospacing="1"/>
      <w:ind w:firstLineChars="100" w:firstLine="100"/>
      <w:jc w:val="right"/>
    </w:pPr>
    <w:rPr>
      <w:b/>
      <w:bCs/>
    </w:rPr>
  </w:style>
  <w:style w:type="paragraph" w:customStyle="1" w:styleId="xl148">
    <w:name w:val="xl148"/>
    <w:basedOn w:val="Normal"/>
    <w:rsid w:val="00B801F9"/>
    <w:pPr>
      <w:pBdr>
        <w:left w:val="dotted" w:sz="4" w:space="0" w:color="auto"/>
        <w:right w:val="single" w:sz="4" w:space="0" w:color="auto"/>
      </w:pBdr>
      <w:spacing w:before="100" w:beforeAutospacing="1" w:after="100" w:afterAutospacing="1"/>
      <w:jc w:val="center"/>
    </w:pPr>
    <w:rPr>
      <w:color w:val="FFFFFF"/>
      <w:sz w:val="18"/>
      <w:szCs w:val="18"/>
    </w:rPr>
  </w:style>
  <w:style w:type="paragraph" w:customStyle="1" w:styleId="xl149">
    <w:name w:val="xl149"/>
    <w:basedOn w:val="Normal"/>
    <w:rsid w:val="00B801F9"/>
    <w:pPr>
      <w:pBdr>
        <w:left w:val="dotted" w:sz="4" w:space="0" w:color="auto"/>
        <w:bottom w:val="single" w:sz="4" w:space="0" w:color="auto"/>
        <w:right w:val="single" w:sz="4" w:space="0" w:color="auto"/>
      </w:pBdr>
      <w:spacing w:before="100" w:beforeAutospacing="1" w:after="100" w:afterAutospacing="1"/>
      <w:jc w:val="center"/>
    </w:pPr>
    <w:rPr>
      <w:color w:val="FFFFFF"/>
      <w:sz w:val="18"/>
      <w:szCs w:val="18"/>
    </w:rPr>
  </w:style>
  <w:style w:type="paragraph" w:customStyle="1" w:styleId="xl150">
    <w:name w:val="xl150"/>
    <w:basedOn w:val="Normal"/>
    <w:rsid w:val="00B801F9"/>
    <w:pPr>
      <w:pBdr>
        <w:right w:val="single" w:sz="4" w:space="0" w:color="auto"/>
      </w:pBdr>
      <w:spacing w:before="100" w:beforeAutospacing="1" w:after="100" w:afterAutospacing="1"/>
      <w:jc w:val="center"/>
    </w:pPr>
    <w:rPr>
      <w:color w:val="FFFFFF"/>
      <w:sz w:val="18"/>
      <w:szCs w:val="18"/>
    </w:rPr>
  </w:style>
  <w:style w:type="paragraph" w:customStyle="1" w:styleId="xl151">
    <w:name w:val="xl151"/>
    <w:basedOn w:val="Normal"/>
    <w:rsid w:val="00B801F9"/>
    <w:pPr>
      <w:pBdr>
        <w:right w:val="single" w:sz="4" w:space="0" w:color="auto"/>
      </w:pBdr>
      <w:spacing w:before="100" w:beforeAutospacing="1" w:after="100" w:afterAutospacing="1"/>
      <w:jc w:val="center"/>
    </w:pPr>
    <w:rPr>
      <w:sz w:val="18"/>
      <w:szCs w:val="18"/>
    </w:rPr>
  </w:style>
  <w:style w:type="paragraph" w:customStyle="1" w:styleId="xl152">
    <w:name w:val="xl152"/>
    <w:basedOn w:val="Normal"/>
    <w:rsid w:val="00B801F9"/>
    <w:pPr>
      <w:pBdr>
        <w:left w:val="single" w:sz="4" w:space="0" w:color="auto"/>
      </w:pBdr>
      <w:spacing w:before="100" w:beforeAutospacing="1" w:after="100" w:afterAutospacing="1"/>
      <w:jc w:val="center"/>
    </w:pPr>
    <w:rPr>
      <w:color w:val="FFFFFF"/>
      <w:sz w:val="18"/>
      <w:szCs w:val="18"/>
    </w:rPr>
  </w:style>
  <w:style w:type="paragraph" w:customStyle="1" w:styleId="xl153">
    <w:name w:val="xl153"/>
    <w:basedOn w:val="Normal"/>
    <w:rsid w:val="00B801F9"/>
    <w:pPr>
      <w:pBdr>
        <w:top w:val="single" w:sz="4" w:space="0" w:color="auto"/>
        <w:left w:val="dotted" w:sz="4" w:space="0" w:color="auto"/>
        <w:right w:val="single" w:sz="4" w:space="0" w:color="auto"/>
      </w:pBdr>
      <w:shd w:val="clear" w:color="000000" w:fill="963634"/>
      <w:spacing w:before="100" w:beforeAutospacing="1" w:after="100" w:afterAutospacing="1"/>
      <w:jc w:val="center"/>
    </w:pPr>
    <w:rPr>
      <w:color w:val="FFFFFF"/>
      <w:sz w:val="18"/>
      <w:szCs w:val="18"/>
    </w:rPr>
  </w:style>
  <w:style w:type="paragraph" w:customStyle="1" w:styleId="xl154">
    <w:name w:val="xl154"/>
    <w:basedOn w:val="Normal"/>
    <w:rsid w:val="00B801F9"/>
    <w:pPr>
      <w:pBdr>
        <w:bottom w:val="single" w:sz="4" w:space="0" w:color="auto"/>
        <w:right w:val="single" w:sz="4" w:space="0" w:color="auto"/>
      </w:pBdr>
      <w:spacing w:before="100" w:beforeAutospacing="1" w:after="100" w:afterAutospacing="1"/>
      <w:jc w:val="center"/>
    </w:pPr>
    <w:rPr>
      <w:color w:val="FFFFFF"/>
      <w:sz w:val="18"/>
      <w:szCs w:val="18"/>
    </w:rPr>
  </w:style>
  <w:style w:type="paragraph" w:customStyle="1" w:styleId="xl155">
    <w:name w:val="xl155"/>
    <w:basedOn w:val="Normal"/>
    <w:rsid w:val="00B801F9"/>
    <w:pPr>
      <w:pBdr>
        <w:top w:val="single" w:sz="4" w:space="0" w:color="auto"/>
        <w:right w:val="dotted" w:sz="4" w:space="0" w:color="auto"/>
      </w:pBdr>
      <w:spacing w:before="100" w:beforeAutospacing="1" w:after="100" w:afterAutospacing="1"/>
      <w:jc w:val="center"/>
    </w:pPr>
    <w:rPr>
      <w:sz w:val="18"/>
      <w:szCs w:val="18"/>
    </w:rPr>
  </w:style>
  <w:style w:type="paragraph" w:customStyle="1" w:styleId="xl156">
    <w:name w:val="xl156"/>
    <w:basedOn w:val="Normal"/>
    <w:rsid w:val="00B801F9"/>
    <w:pPr>
      <w:pBdr>
        <w:bottom w:val="single" w:sz="4" w:space="0" w:color="auto"/>
        <w:right w:val="dotted" w:sz="4" w:space="0" w:color="auto"/>
      </w:pBdr>
      <w:spacing w:before="100" w:beforeAutospacing="1" w:after="100" w:afterAutospacing="1"/>
      <w:jc w:val="center"/>
    </w:pPr>
    <w:rPr>
      <w:sz w:val="18"/>
      <w:szCs w:val="18"/>
    </w:rPr>
  </w:style>
  <w:style w:type="paragraph" w:customStyle="1" w:styleId="xl157">
    <w:name w:val="xl157"/>
    <w:basedOn w:val="Normal"/>
    <w:rsid w:val="00B801F9"/>
    <w:pPr>
      <w:pBdr>
        <w:right w:val="dotted" w:sz="4" w:space="0" w:color="auto"/>
      </w:pBdr>
      <w:spacing w:before="100" w:beforeAutospacing="1" w:after="100" w:afterAutospacing="1"/>
      <w:jc w:val="center"/>
    </w:pPr>
    <w:rPr>
      <w:sz w:val="18"/>
      <w:szCs w:val="18"/>
    </w:rPr>
  </w:style>
  <w:style w:type="paragraph" w:customStyle="1" w:styleId="xl158">
    <w:name w:val="xl158"/>
    <w:basedOn w:val="Normal"/>
    <w:rsid w:val="00B801F9"/>
    <w:pPr>
      <w:spacing w:before="100" w:beforeAutospacing="1" w:after="100" w:afterAutospacing="1"/>
      <w:jc w:val="center"/>
    </w:pPr>
    <w:rPr>
      <w:sz w:val="18"/>
      <w:szCs w:val="18"/>
    </w:rPr>
  </w:style>
  <w:style w:type="character" w:styleId="nfase">
    <w:name w:val="Emphasis"/>
    <w:uiPriority w:val="20"/>
    <w:qFormat/>
    <w:rsid w:val="00A377CE"/>
    <w:rPr>
      <w:i/>
      <w:iCs/>
    </w:rPr>
  </w:style>
  <w:style w:type="table" w:styleId="TabeladeGrade4-nfase3">
    <w:name w:val="Grid Table 4 Accent 3"/>
    <w:basedOn w:val="Tabelanormal"/>
    <w:uiPriority w:val="49"/>
    <w:rsid w:val="00D70751"/>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paragraph" w:customStyle="1" w:styleId="Body">
    <w:name w:val="Body"/>
    <w:basedOn w:val="Normal"/>
    <w:uiPriority w:val="1"/>
    <w:qFormat/>
    <w:rsid w:val="007D7D91"/>
    <w:pPr>
      <w:widowControl w:val="0"/>
    </w:pPr>
    <w:rPr>
      <w:sz w:val="24"/>
      <w:szCs w:val="24"/>
      <w:lang w:val="en-US" w:eastAsia="en-US"/>
    </w:rPr>
  </w:style>
  <w:style w:type="character" w:styleId="MenoPendente">
    <w:name w:val="Unresolved Mention"/>
    <w:basedOn w:val="Fontepargpadro"/>
    <w:uiPriority w:val="99"/>
    <w:semiHidden/>
    <w:unhideWhenUsed/>
    <w:rsid w:val="00216879"/>
    <w:rPr>
      <w:color w:val="605E5C"/>
      <w:shd w:val="clear" w:color="auto" w:fill="E1DFDD"/>
    </w:rPr>
  </w:style>
  <w:style w:type="character" w:styleId="Refdenotaderodap">
    <w:name w:val="footnote reference"/>
    <w:basedOn w:val="Fontepargpadro"/>
    <w:uiPriority w:val="99"/>
    <w:unhideWhenUsed/>
    <w:rsid w:val="00CF3604"/>
    <w:rPr>
      <w:vertAlign w:val="superscript"/>
    </w:rPr>
  </w:style>
  <w:style w:type="table" w:styleId="TabeladeGrade5Escura-nfase6">
    <w:name w:val="Grid Table 5 Dark Accent 6"/>
    <w:basedOn w:val="Tabelanormal"/>
    <w:uiPriority w:val="50"/>
    <w:rsid w:val="00224152"/>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table" w:styleId="TabeladeGrade5Escura">
    <w:name w:val="Grid Table 5 Dark"/>
    <w:basedOn w:val="Tabelanormal"/>
    <w:uiPriority w:val="50"/>
    <w:rsid w:val="003E1CE2"/>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TabeladeGrade5Escura-nfase5">
    <w:name w:val="Grid Table 5 Dark Accent 5"/>
    <w:basedOn w:val="Tabelanormal"/>
    <w:uiPriority w:val="50"/>
    <w:rsid w:val="003E1CE2"/>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5"/>
      </w:tcPr>
    </w:tblStylePr>
    <w:tblStylePr w:type="band1Vert">
      <w:tblPr/>
      <w:tcPr>
        <w:shd w:val="clear" w:color="auto" w:fill="B4C6E7" w:themeFill="accent5" w:themeFillTint="66"/>
      </w:tcPr>
    </w:tblStylePr>
    <w:tblStylePr w:type="band1Horz">
      <w:tblPr/>
      <w:tcPr>
        <w:shd w:val="clear" w:color="auto" w:fill="B4C6E7" w:themeFill="accent5" w:themeFillTint="66"/>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725134">
      <w:bodyDiv w:val="1"/>
      <w:marLeft w:val="0"/>
      <w:marRight w:val="0"/>
      <w:marTop w:val="0"/>
      <w:marBottom w:val="0"/>
      <w:divBdr>
        <w:top w:val="none" w:sz="0" w:space="0" w:color="auto"/>
        <w:left w:val="none" w:sz="0" w:space="0" w:color="auto"/>
        <w:bottom w:val="none" w:sz="0" w:space="0" w:color="auto"/>
        <w:right w:val="none" w:sz="0" w:space="0" w:color="auto"/>
      </w:divBdr>
    </w:div>
    <w:div w:id="30228306">
      <w:bodyDiv w:val="1"/>
      <w:marLeft w:val="0"/>
      <w:marRight w:val="0"/>
      <w:marTop w:val="0"/>
      <w:marBottom w:val="0"/>
      <w:divBdr>
        <w:top w:val="none" w:sz="0" w:space="0" w:color="auto"/>
        <w:left w:val="none" w:sz="0" w:space="0" w:color="auto"/>
        <w:bottom w:val="none" w:sz="0" w:space="0" w:color="auto"/>
        <w:right w:val="none" w:sz="0" w:space="0" w:color="auto"/>
      </w:divBdr>
    </w:div>
    <w:div w:id="55906145">
      <w:bodyDiv w:val="1"/>
      <w:marLeft w:val="0"/>
      <w:marRight w:val="0"/>
      <w:marTop w:val="0"/>
      <w:marBottom w:val="0"/>
      <w:divBdr>
        <w:top w:val="none" w:sz="0" w:space="0" w:color="auto"/>
        <w:left w:val="none" w:sz="0" w:space="0" w:color="auto"/>
        <w:bottom w:val="none" w:sz="0" w:space="0" w:color="auto"/>
        <w:right w:val="none" w:sz="0" w:space="0" w:color="auto"/>
      </w:divBdr>
    </w:div>
    <w:div w:id="59716983">
      <w:bodyDiv w:val="1"/>
      <w:marLeft w:val="0"/>
      <w:marRight w:val="0"/>
      <w:marTop w:val="0"/>
      <w:marBottom w:val="0"/>
      <w:divBdr>
        <w:top w:val="none" w:sz="0" w:space="0" w:color="auto"/>
        <w:left w:val="none" w:sz="0" w:space="0" w:color="auto"/>
        <w:bottom w:val="none" w:sz="0" w:space="0" w:color="auto"/>
        <w:right w:val="none" w:sz="0" w:space="0" w:color="auto"/>
      </w:divBdr>
    </w:div>
    <w:div w:id="136146697">
      <w:bodyDiv w:val="1"/>
      <w:marLeft w:val="0"/>
      <w:marRight w:val="0"/>
      <w:marTop w:val="0"/>
      <w:marBottom w:val="0"/>
      <w:divBdr>
        <w:top w:val="none" w:sz="0" w:space="0" w:color="auto"/>
        <w:left w:val="none" w:sz="0" w:space="0" w:color="auto"/>
        <w:bottom w:val="none" w:sz="0" w:space="0" w:color="auto"/>
        <w:right w:val="none" w:sz="0" w:space="0" w:color="auto"/>
      </w:divBdr>
    </w:div>
    <w:div w:id="142697884">
      <w:bodyDiv w:val="1"/>
      <w:marLeft w:val="0"/>
      <w:marRight w:val="0"/>
      <w:marTop w:val="0"/>
      <w:marBottom w:val="0"/>
      <w:divBdr>
        <w:top w:val="none" w:sz="0" w:space="0" w:color="auto"/>
        <w:left w:val="none" w:sz="0" w:space="0" w:color="auto"/>
        <w:bottom w:val="none" w:sz="0" w:space="0" w:color="auto"/>
        <w:right w:val="none" w:sz="0" w:space="0" w:color="auto"/>
      </w:divBdr>
    </w:div>
    <w:div w:id="143932645">
      <w:bodyDiv w:val="1"/>
      <w:marLeft w:val="0"/>
      <w:marRight w:val="0"/>
      <w:marTop w:val="0"/>
      <w:marBottom w:val="0"/>
      <w:divBdr>
        <w:top w:val="none" w:sz="0" w:space="0" w:color="auto"/>
        <w:left w:val="none" w:sz="0" w:space="0" w:color="auto"/>
        <w:bottom w:val="none" w:sz="0" w:space="0" w:color="auto"/>
        <w:right w:val="none" w:sz="0" w:space="0" w:color="auto"/>
      </w:divBdr>
    </w:div>
    <w:div w:id="148834266">
      <w:bodyDiv w:val="1"/>
      <w:marLeft w:val="0"/>
      <w:marRight w:val="0"/>
      <w:marTop w:val="0"/>
      <w:marBottom w:val="0"/>
      <w:divBdr>
        <w:top w:val="none" w:sz="0" w:space="0" w:color="auto"/>
        <w:left w:val="none" w:sz="0" w:space="0" w:color="auto"/>
        <w:bottom w:val="none" w:sz="0" w:space="0" w:color="auto"/>
        <w:right w:val="none" w:sz="0" w:space="0" w:color="auto"/>
      </w:divBdr>
    </w:div>
    <w:div w:id="185405610">
      <w:bodyDiv w:val="1"/>
      <w:marLeft w:val="0"/>
      <w:marRight w:val="0"/>
      <w:marTop w:val="0"/>
      <w:marBottom w:val="0"/>
      <w:divBdr>
        <w:top w:val="none" w:sz="0" w:space="0" w:color="auto"/>
        <w:left w:val="none" w:sz="0" w:space="0" w:color="auto"/>
        <w:bottom w:val="none" w:sz="0" w:space="0" w:color="auto"/>
        <w:right w:val="none" w:sz="0" w:space="0" w:color="auto"/>
      </w:divBdr>
      <w:divsChild>
        <w:div w:id="287860433">
          <w:marLeft w:val="0"/>
          <w:marRight w:val="0"/>
          <w:marTop w:val="0"/>
          <w:marBottom w:val="0"/>
          <w:divBdr>
            <w:top w:val="none" w:sz="0" w:space="0" w:color="auto"/>
            <w:left w:val="none" w:sz="0" w:space="0" w:color="auto"/>
            <w:bottom w:val="none" w:sz="0" w:space="0" w:color="auto"/>
            <w:right w:val="none" w:sz="0" w:space="0" w:color="auto"/>
          </w:divBdr>
          <w:divsChild>
            <w:div w:id="2078819887">
              <w:marLeft w:val="0"/>
              <w:marRight w:val="0"/>
              <w:marTop w:val="0"/>
              <w:marBottom w:val="0"/>
              <w:divBdr>
                <w:top w:val="none" w:sz="0" w:space="0" w:color="auto"/>
                <w:left w:val="none" w:sz="0" w:space="0" w:color="auto"/>
                <w:bottom w:val="none" w:sz="0" w:space="0" w:color="auto"/>
                <w:right w:val="none" w:sz="0" w:space="0" w:color="auto"/>
              </w:divBdr>
              <w:divsChild>
                <w:div w:id="359086914">
                  <w:marLeft w:val="0"/>
                  <w:marRight w:val="0"/>
                  <w:marTop w:val="0"/>
                  <w:marBottom w:val="0"/>
                  <w:divBdr>
                    <w:top w:val="none" w:sz="0" w:space="0" w:color="auto"/>
                    <w:left w:val="none" w:sz="0" w:space="0" w:color="auto"/>
                    <w:bottom w:val="none" w:sz="0" w:space="0" w:color="auto"/>
                    <w:right w:val="none" w:sz="0" w:space="0" w:color="auto"/>
                  </w:divBdr>
                </w:div>
                <w:div w:id="1614557140">
                  <w:marLeft w:val="0"/>
                  <w:marRight w:val="0"/>
                  <w:marTop w:val="0"/>
                  <w:marBottom w:val="0"/>
                  <w:divBdr>
                    <w:top w:val="none" w:sz="0" w:space="0" w:color="auto"/>
                    <w:left w:val="none" w:sz="0" w:space="0" w:color="auto"/>
                    <w:bottom w:val="none" w:sz="0" w:space="0" w:color="auto"/>
                    <w:right w:val="none" w:sz="0" w:space="0" w:color="auto"/>
                  </w:divBdr>
                  <w:divsChild>
                    <w:div w:id="1185437231">
                      <w:marLeft w:val="0"/>
                      <w:marRight w:val="0"/>
                      <w:marTop w:val="0"/>
                      <w:marBottom w:val="0"/>
                      <w:divBdr>
                        <w:top w:val="none" w:sz="0" w:space="0" w:color="auto"/>
                        <w:left w:val="none" w:sz="0" w:space="0" w:color="auto"/>
                        <w:bottom w:val="none" w:sz="0" w:space="0" w:color="auto"/>
                        <w:right w:val="none" w:sz="0" w:space="0" w:color="auto"/>
                      </w:divBdr>
                      <w:divsChild>
                        <w:div w:id="208805104">
                          <w:marLeft w:val="0"/>
                          <w:marRight w:val="0"/>
                          <w:marTop w:val="0"/>
                          <w:marBottom w:val="0"/>
                          <w:divBdr>
                            <w:top w:val="none" w:sz="0" w:space="0" w:color="auto"/>
                            <w:left w:val="none" w:sz="0" w:space="0" w:color="auto"/>
                            <w:bottom w:val="none" w:sz="0" w:space="0" w:color="auto"/>
                            <w:right w:val="none" w:sz="0" w:space="0" w:color="auto"/>
                          </w:divBdr>
                          <w:divsChild>
                            <w:div w:id="1849367794">
                              <w:marLeft w:val="0"/>
                              <w:marRight w:val="0"/>
                              <w:marTop w:val="0"/>
                              <w:marBottom w:val="0"/>
                              <w:divBdr>
                                <w:top w:val="none" w:sz="0" w:space="0" w:color="auto"/>
                                <w:left w:val="none" w:sz="0" w:space="0" w:color="auto"/>
                                <w:bottom w:val="none" w:sz="0" w:space="0" w:color="auto"/>
                                <w:right w:val="none" w:sz="0" w:space="0" w:color="auto"/>
                              </w:divBdr>
                              <w:divsChild>
                                <w:div w:id="1702585010">
                                  <w:marLeft w:val="0"/>
                                  <w:marRight w:val="0"/>
                                  <w:marTop w:val="0"/>
                                  <w:marBottom w:val="0"/>
                                  <w:divBdr>
                                    <w:top w:val="none" w:sz="0" w:space="0" w:color="auto"/>
                                    <w:left w:val="none" w:sz="0" w:space="0" w:color="auto"/>
                                    <w:bottom w:val="none" w:sz="0" w:space="0" w:color="auto"/>
                                    <w:right w:val="none" w:sz="0" w:space="0" w:color="auto"/>
                                  </w:divBdr>
                                  <w:divsChild>
                                    <w:div w:id="1452360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5386261">
      <w:bodyDiv w:val="1"/>
      <w:marLeft w:val="0"/>
      <w:marRight w:val="0"/>
      <w:marTop w:val="0"/>
      <w:marBottom w:val="0"/>
      <w:divBdr>
        <w:top w:val="none" w:sz="0" w:space="0" w:color="auto"/>
        <w:left w:val="none" w:sz="0" w:space="0" w:color="auto"/>
        <w:bottom w:val="none" w:sz="0" w:space="0" w:color="auto"/>
        <w:right w:val="none" w:sz="0" w:space="0" w:color="auto"/>
      </w:divBdr>
    </w:div>
    <w:div w:id="254748650">
      <w:bodyDiv w:val="1"/>
      <w:marLeft w:val="0"/>
      <w:marRight w:val="0"/>
      <w:marTop w:val="0"/>
      <w:marBottom w:val="0"/>
      <w:divBdr>
        <w:top w:val="none" w:sz="0" w:space="0" w:color="auto"/>
        <w:left w:val="none" w:sz="0" w:space="0" w:color="auto"/>
        <w:bottom w:val="none" w:sz="0" w:space="0" w:color="auto"/>
        <w:right w:val="none" w:sz="0" w:space="0" w:color="auto"/>
      </w:divBdr>
    </w:div>
    <w:div w:id="260067585">
      <w:bodyDiv w:val="1"/>
      <w:marLeft w:val="0"/>
      <w:marRight w:val="0"/>
      <w:marTop w:val="0"/>
      <w:marBottom w:val="0"/>
      <w:divBdr>
        <w:top w:val="none" w:sz="0" w:space="0" w:color="auto"/>
        <w:left w:val="none" w:sz="0" w:space="0" w:color="auto"/>
        <w:bottom w:val="none" w:sz="0" w:space="0" w:color="auto"/>
        <w:right w:val="none" w:sz="0" w:space="0" w:color="auto"/>
      </w:divBdr>
    </w:div>
    <w:div w:id="277833163">
      <w:bodyDiv w:val="1"/>
      <w:marLeft w:val="0"/>
      <w:marRight w:val="0"/>
      <w:marTop w:val="0"/>
      <w:marBottom w:val="0"/>
      <w:divBdr>
        <w:top w:val="none" w:sz="0" w:space="0" w:color="auto"/>
        <w:left w:val="none" w:sz="0" w:space="0" w:color="auto"/>
        <w:bottom w:val="none" w:sz="0" w:space="0" w:color="auto"/>
        <w:right w:val="none" w:sz="0" w:space="0" w:color="auto"/>
      </w:divBdr>
    </w:div>
    <w:div w:id="286007586">
      <w:bodyDiv w:val="1"/>
      <w:marLeft w:val="0"/>
      <w:marRight w:val="0"/>
      <w:marTop w:val="0"/>
      <w:marBottom w:val="0"/>
      <w:divBdr>
        <w:top w:val="none" w:sz="0" w:space="0" w:color="auto"/>
        <w:left w:val="none" w:sz="0" w:space="0" w:color="auto"/>
        <w:bottom w:val="none" w:sz="0" w:space="0" w:color="auto"/>
        <w:right w:val="none" w:sz="0" w:space="0" w:color="auto"/>
      </w:divBdr>
    </w:div>
    <w:div w:id="314186525">
      <w:bodyDiv w:val="1"/>
      <w:marLeft w:val="0"/>
      <w:marRight w:val="0"/>
      <w:marTop w:val="0"/>
      <w:marBottom w:val="0"/>
      <w:divBdr>
        <w:top w:val="none" w:sz="0" w:space="0" w:color="auto"/>
        <w:left w:val="none" w:sz="0" w:space="0" w:color="auto"/>
        <w:bottom w:val="none" w:sz="0" w:space="0" w:color="auto"/>
        <w:right w:val="none" w:sz="0" w:space="0" w:color="auto"/>
      </w:divBdr>
      <w:divsChild>
        <w:div w:id="1355764035">
          <w:marLeft w:val="0"/>
          <w:marRight w:val="0"/>
          <w:marTop w:val="0"/>
          <w:marBottom w:val="0"/>
          <w:divBdr>
            <w:top w:val="none" w:sz="0" w:space="0" w:color="auto"/>
            <w:left w:val="none" w:sz="0" w:space="0" w:color="auto"/>
            <w:bottom w:val="none" w:sz="0" w:space="0" w:color="auto"/>
            <w:right w:val="none" w:sz="0" w:space="0" w:color="auto"/>
          </w:divBdr>
          <w:divsChild>
            <w:div w:id="1138493122">
              <w:marLeft w:val="0"/>
              <w:marRight w:val="0"/>
              <w:marTop w:val="0"/>
              <w:marBottom w:val="0"/>
              <w:divBdr>
                <w:top w:val="none" w:sz="0" w:space="0" w:color="auto"/>
                <w:left w:val="none" w:sz="0" w:space="0" w:color="auto"/>
                <w:bottom w:val="none" w:sz="0" w:space="0" w:color="auto"/>
                <w:right w:val="none" w:sz="0" w:space="0" w:color="auto"/>
              </w:divBdr>
              <w:divsChild>
                <w:div w:id="841823459">
                  <w:marLeft w:val="0"/>
                  <w:marRight w:val="0"/>
                  <w:marTop w:val="0"/>
                  <w:marBottom w:val="0"/>
                  <w:divBdr>
                    <w:top w:val="none" w:sz="0" w:space="0" w:color="auto"/>
                    <w:left w:val="none" w:sz="0" w:space="0" w:color="auto"/>
                    <w:bottom w:val="none" w:sz="0" w:space="0" w:color="auto"/>
                    <w:right w:val="none" w:sz="0" w:space="0" w:color="auto"/>
                  </w:divBdr>
                </w:div>
                <w:div w:id="1603416536">
                  <w:marLeft w:val="0"/>
                  <w:marRight w:val="0"/>
                  <w:marTop w:val="0"/>
                  <w:marBottom w:val="0"/>
                  <w:divBdr>
                    <w:top w:val="none" w:sz="0" w:space="0" w:color="auto"/>
                    <w:left w:val="none" w:sz="0" w:space="0" w:color="auto"/>
                    <w:bottom w:val="none" w:sz="0" w:space="0" w:color="auto"/>
                    <w:right w:val="none" w:sz="0" w:space="0" w:color="auto"/>
                  </w:divBdr>
                  <w:divsChild>
                    <w:div w:id="760301972">
                      <w:marLeft w:val="0"/>
                      <w:marRight w:val="0"/>
                      <w:marTop w:val="0"/>
                      <w:marBottom w:val="0"/>
                      <w:divBdr>
                        <w:top w:val="none" w:sz="0" w:space="0" w:color="auto"/>
                        <w:left w:val="none" w:sz="0" w:space="0" w:color="auto"/>
                        <w:bottom w:val="none" w:sz="0" w:space="0" w:color="auto"/>
                        <w:right w:val="none" w:sz="0" w:space="0" w:color="auto"/>
                      </w:divBdr>
                      <w:divsChild>
                        <w:div w:id="1494565357">
                          <w:marLeft w:val="0"/>
                          <w:marRight w:val="0"/>
                          <w:marTop w:val="0"/>
                          <w:marBottom w:val="0"/>
                          <w:divBdr>
                            <w:top w:val="none" w:sz="0" w:space="0" w:color="auto"/>
                            <w:left w:val="none" w:sz="0" w:space="0" w:color="auto"/>
                            <w:bottom w:val="none" w:sz="0" w:space="0" w:color="auto"/>
                            <w:right w:val="none" w:sz="0" w:space="0" w:color="auto"/>
                          </w:divBdr>
                          <w:divsChild>
                            <w:div w:id="1399209217">
                              <w:marLeft w:val="0"/>
                              <w:marRight w:val="0"/>
                              <w:marTop w:val="0"/>
                              <w:marBottom w:val="0"/>
                              <w:divBdr>
                                <w:top w:val="none" w:sz="0" w:space="0" w:color="auto"/>
                                <w:left w:val="none" w:sz="0" w:space="0" w:color="auto"/>
                                <w:bottom w:val="none" w:sz="0" w:space="0" w:color="auto"/>
                                <w:right w:val="none" w:sz="0" w:space="0" w:color="auto"/>
                              </w:divBdr>
                              <w:divsChild>
                                <w:div w:id="883492366">
                                  <w:marLeft w:val="0"/>
                                  <w:marRight w:val="0"/>
                                  <w:marTop w:val="0"/>
                                  <w:marBottom w:val="0"/>
                                  <w:divBdr>
                                    <w:top w:val="none" w:sz="0" w:space="0" w:color="auto"/>
                                    <w:left w:val="none" w:sz="0" w:space="0" w:color="auto"/>
                                    <w:bottom w:val="none" w:sz="0" w:space="0" w:color="auto"/>
                                    <w:right w:val="none" w:sz="0" w:space="0" w:color="auto"/>
                                  </w:divBdr>
                                  <w:divsChild>
                                    <w:div w:id="1388184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23289989">
      <w:bodyDiv w:val="1"/>
      <w:marLeft w:val="0"/>
      <w:marRight w:val="0"/>
      <w:marTop w:val="0"/>
      <w:marBottom w:val="0"/>
      <w:divBdr>
        <w:top w:val="none" w:sz="0" w:space="0" w:color="auto"/>
        <w:left w:val="none" w:sz="0" w:space="0" w:color="auto"/>
        <w:bottom w:val="none" w:sz="0" w:space="0" w:color="auto"/>
        <w:right w:val="none" w:sz="0" w:space="0" w:color="auto"/>
      </w:divBdr>
    </w:div>
    <w:div w:id="350766087">
      <w:bodyDiv w:val="1"/>
      <w:marLeft w:val="0"/>
      <w:marRight w:val="0"/>
      <w:marTop w:val="0"/>
      <w:marBottom w:val="0"/>
      <w:divBdr>
        <w:top w:val="none" w:sz="0" w:space="0" w:color="auto"/>
        <w:left w:val="none" w:sz="0" w:space="0" w:color="auto"/>
        <w:bottom w:val="none" w:sz="0" w:space="0" w:color="auto"/>
        <w:right w:val="none" w:sz="0" w:space="0" w:color="auto"/>
      </w:divBdr>
    </w:div>
    <w:div w:id="395473345">
      <w:bodyDiv w:val="1"/>
      <w:marLeft w:val="0"/>
      <w:marRight w:val="0"/>
      <w:marTop w:val="0"/>
      <w:marBottom w:val="0"/>
      <w:divBdr>
        <w:top w:val="none" w:sz="0" w:space="0" w:color="auto"/>
        <w:left w:val="none" w:sz="0" w:space="0" w:color="auto"/>
        <w:bottom w:val="none" w:sz="0" w:space="0" w:color="auto"/>
        <w:right w:val="none" w:sz="0" w:space="0" w:color="auto"/>
      </w:divBdr>
    </w:div>
    <w:div w:id="419450019">
      <w:bodyDiv w:val="1"/>
      <w:marLeft w:val="0"/>
      <w:marRight w:val="0"/>
      <w:marTop w:val="0"/>
      <w:marBottom w:val="0"/>
      <w:divBdr>
        <w:top w:val="none" w:sz="0" w:space="0" w:color="auto"/>
        <w:left w:val="none" w:sz="0" w:space="0" w:color="auto"/>
        <w:bottom w:val="none" w:sz="0" w:space="0" w:color="auto"/>
        <w:right w:val="none" w:sz="0" w:space="0" w:color="auto"/>
      </w:divBdr>
    </w:div>
    <w:div w:id="425270367">
      <w:bodyDiv w:val="1"/>
      <w:marLeft w:val="0"/>
      <w:marRight w:val="0"/>
      <w:marTop w:val="0"/>
      <w:marBottom w:val="0"/>
      <w:divBdr>
        <w:top w:val="none" w:sz="0" w:space="0" w:color="auto"/>
        <w:left w:val="none" w:sz="0" w:space="0" w:color="auto"/>
        <w:bottom w:val="none" w:sz="0" w:space="0" w:color="auto"/>
        <w:right w:val="none" w:sz="0" w:space="0" w:color="auto"/>
      </w:divBdr>
      <w:divsChild>
        <w:div w:id="1143622131">
          <w:marLeft w:val="0"/>
          <w:marRight w:val="0"/>
          <w:marTop w:val="0"/>
          <w:marBottom w:val="0"/>
          <w:divBdr>
            <w:top w:val="none" w:sz="0" w:space="0" w:color="auto"/>
            <w:left w:val="none" w:sz="0" w:space="0" w:color="auto"/>
            <w:bottom w:val="none" w:sz="0" w:space="0" w:color="auto"/>
            <w:right w:val="none" w:sz="0" w:space="0" w:color="auto"/>
          </w:divBdr>
          <w:divsChild>
            <w:div w:id="1354502100">
              <w:marLeft w:val="0"/>
              <w:marRight w:val="0"/>
              <w:marTop w:val="0"/>
              <w:marBottom w:val="0"/>
              <w:divBdr>
                <w:top w:val="none" w:sz="0" w:space="0" w:color="auto"/>
                <w:left w:val="none" w:sz="0" w:space="0" w:color="auto"/>
                <w:bottom w:val="none" w:sz="0" w:space="0" w:color="auto"/>
                <w:right w:val="none" w:sz="0" w:space="0" w:color="auto"/>
              </w:divBdr>
              <w:divsChild>
                <w:div w:id="1858810485">
                  <w:marLeft w:val="0"/>
                  <w:marRight w:val="0"/>
                  <w:marTop w:val="0"/>
                  <w:marBottom w:val="0"/>
                  <w:divBdr>
                    <w:top w:val="none" w:sz="0" w:space="0" w:color="auto"/>
                    <w:left w:val="none" w:sz="0" w:space="0" w:color="auto"/>
                    <w:bottom w:val="none" w:sz="0" w:space="0" w:color="auto"/>
                    <w:right w:val="none" w:sz="0" w:space="0" w:color="auto"/>
                  </w:divBdr>
                  <w:divsChild>
                    <w:div w:id="538475932">
                      <w:marLeft w:val="0"/>
                      <w:marRight w:val="0"/>
                      <w:marTop w:val="0"/>
                      <w:marBottom w:val="0"/>
                      <w:divBdr>
                        <w:top w:val="none" w:sz="0" w:space="0" w:color="auto"/>
                        <w:left w:val="none" w:sz="0" w:space="0" w:color="auto"/>
                        <w:bottom w:val="none" w:sz="0" w:space="0" w:color="auto"/>
                        <w:right w:val="none" w:sz="0" w:space="0" w:color="auto"/>
                      </w:divBdr>
                      <w:divsChild>
                        <w:div w:id="1025062630">
                          <w:marLeft w:val="0"/>
                          <w:marRight w:val="0"/>
                          <w:marTop w:val="0"/>
                          <w:marBottom w:val="0"/>
                          <w:divBdr>
                            <w:top w:val="none" w:sz="0" w:space="0" w:color="auto"/>
                            <w:left w:val="none" w:sz="0" w:space="0" w:color="auto"/>
                            <w:bottom w:val="none" w:sz="0" w:space="0" w:color="auto"/>
                            <w:right w:val="none" w:sz="0" w:space="0" w:color="auto"/>
                          </w:divBdr>
                          <w:divsChild>
                            <w:div w:id="1539510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76413540">
      <w:bodyDiv w:val="1"/>
      <w:marLeft w:val="0"/>
      <w:marRight w:val="0"/>
      <w:marTop w:val="0"/>
      <w:marBottom w:val="0"/>
      <w:divBdr>
        <w:top w:val="none" w:sz="0" w:space="0" w:color="auto"/>
        <w:left w:val="none" w:sz="0" w:space="0" w:color="auto"/>
        <w:bottom w:val="none" w:sz="0" w:space="0" w:color="auto"/>
        <w:right w:val="none" w:sz="0" w:space="0" w:color="auto"/>
      </w:divBdr>
    </w:div>
    <w:div w:id="520124533">
      <w:bodyDiv w:val="1"/>
      <w:marLeft w:val="0"/>
      <w:marRight w:val="0"/>
      <w:marTop w:val="0"/>
      <w:marBottom w:val="0"/>
      <w:divBdr>
        <w:top w:val="none" w:sz="0" w:space="0" w:color="auto"/>
        <w:left w:val="none" w:sz="0" w:space="0" w:color="auto"/>
        <w:bottom w:val="none" w:sz="0" w:space="0" w:color="auto"/>
        <w:right w:val="none" w:sz="0" w:space="0" w:color="auto"/>
      </w:divBdr>
      <w:divsChild>
        <w:div w:id="150786249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531068332">
      <w:bodyDiv w:val="1"/>
      <w:marLeft w:val="0"/>
      <w:marRight w:val="0"/>
      <w:marTop w:val="0"/>
      <w:marBottom w:val="0"/>
      <w:divBdr>
        <w:top w:val="none" w:sz="0" w:space="0" w:color="auto"/>
        <w:left w:val="none" w:sz="0" w:space="0" w:color="auto"/>
        <w:bottom w:val="none" w:sz="0" w:space="0" w:color="auto"/>
        <w:right w:val="none" w:sz="0" w:space="0" w:color="auto"/>
      </w:divBdr>
    </w:div>
    <w:div w:id="583684449">
      <w:bodyDiv w:val="1"/>
      <w:marLeft w:val="0"/>
      <w:marRight w:val="0"/>
      <w:marTop w:val="0"/>
      <w:marBottom w:val="0"/>
      <w:divBdr>
        <w:top w:val="none" w:sz="0" w:space="0" w:color="auto"/>
        <w:left w:val="none" w:sz="0" w:space="0" w:color="auto"/>
        <w:bottom w:val="none" w:sz="0" w:space="0" w:color="auto"/>
        <w:right w:val="none" w:sz="0" w:space="0" w:color="auto"/>
      </w:divBdr>
    </w:div>
    <w:div w:id="597493081">
      <w:bodyDiv w:val="1"/>
      <w:marLeft w:val="0"/>
      <w:marRight w:val="0"/>
      <w:marTop w:val="0"/>
      <w:marBottom w:val="0"/>
      <w:divBdr>
        <w:top w:val="none" w:sz="0" w:space="0" w:color="auto"/>
        <w:left w:val="none" w:sz="0" w:space="0" w:color="auto"/>
        <w:bottom w:val="none" w:sz="0" w:space="0" w:color="auto"/>
        <w:right w:val="none" w:sz="0" w:space="0" w:color="auto"/>
      </w:divBdr>
    </w:div>
    <w:div w:id="633603613">
      <w:bodyDiv w:val="1"/>
      <w:marLeft w:val="0"/>
      <w:marRight w:val="0"/>
      <w:marTop w:val="0"/>
      <w:marBottom w:val="0"/>
      <w:divBdr>
        <w:top w:val="none" w:sz="0" w:space="0" w:color="auto"/>
        <w:left w:val="none" w:sz="0" w:space="0" w:color="auto"/>
        <w:bottom w:val="none" w:sz="0" w:space="0" w:color="auto"/>
        <w:right w:val="none" w:sz="0" w:space="0" w:color="auto"/>
      </w:divBdr>
      <w:divsChild>
        <w:div w:id="74765787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58580884">
      <w:bodyDiv w:val="1"/>
      <w:marLeft w:val="0"/>
      <w:marRight w:val="0"/>
      <w:marTop w:val="0"/>
      <w:marBottom w:val="0"/>
      <w:divBdr>
        <w:top w:val="none" w:sz="0" w:space="0" w:color="auto"/>
        <w:left w:val="none" w:sz="0" w:space="0" w:color="auto"/>
        <w:bottom w:val="none" w:sz="0" w:space="0" w:color="auto"/>
        <w:right w:val="none" w:sz="0" w:space="0" w:color="auto"/>
      </w:divBdr>
      <w:divsChild>
        <w:div w:id="464782214">
          <w:marLeft w:val="0"/>
          <w:marRight w:val="0"/>
          <w:marTop w:val="0"/>
          <w:marBottom w:val="0"/>
          <w:divBdr>
            <w:top w:val="none" w:sz="0" w:space="0" w:color="auto"/>
            <w:left w:val="none" w:sz="0" w:space="0" w:color="auto"/>
            <w:bottom w:val="none" w:sz="0" w:space="0" w:color="auto"/>
            <w:right w:val="none" w:sz="0" w:space="0" w:color="auto"/>
          </w:divBdr>
          <w:divsChild>
            <w:div w:id="254241780">
              <w:marLeft w:val="0"/>
              <w:marRight w:val="0"/>
              <w:marTop w:val="0"/>
              <w:marBottom w:val="0"/>
              <w:divBdr>
                <w:top w:val="none" w:sz="0" w:space="0" w:color="auto"/>
                <w:left w:val="none" w:sz="0" w:space="0" w:color="auto"/>
                <w:bottom w:val="none" w:sz="0" w:space="0" w:color="auto"/>
                <w:right w:val="none" w:sz="0" w:space="0" w:color="auto"/>
              </w:divBdr>
              <w:divsChild>
                <w:div w:id="1542932826">
                  <w:marLeft w:val="0"/>
                  <w:marRight w:val="0"/>
                  <w:marTop w:val="0"/>
                  <w:marBottom w:val="0"/>
                  <w:divBdr>
                    <w:top w:val="none" w:sz="0" w:space="0" w:color="auto"/>
                    <w:left w:val="none" w:sz="0" w:space="0" w:color="auto"/>
                    <w:bottom w:val="none" w:sz="0" w:space="0" w:color="auto"/>
                    <w:right w:val="none" w:sz="0" w:space="0" w:color="auto"/>
                  </w:divBdr>
                  <w:divsChild>
                    <w:div w:id="1714036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3834703">
          <w:marLeft w:val="0"/>
          <w:marRight w:val="0"/>
          <w:marTop w:val="0"/>
          <w:marBottom w:val="0"/>
          <w:divBdr>
            <w:top w:val="none" w:sz="0" w:space="0" w:color="auto"/>
            <w:left w:val="none" w:sz="0" w:space="0" w:color="auto"/>
            <w:bottom w:val="none" w:sz="0" w:space="0" w:color="auto"/>
            <w:right w:val="none" w:sz="0" w:space="0" w:color="auto"/>
          </w:divBdr>
          <w:divsChild>
            <w:div w:id="944505712">
              <w:marLeft w:val="0"/>
              <w:marRight w:val="0"/>
              <w:marTop w:val="0"/>
              <w:marBottom w:val="0"/>
              <w:divBdr>
                <w:top w:val="none" w:sz="0" w:space="0" w:color="auto"/>
                <w:left w:val="none" w:sz="0" w:space="0" w:color="auto"/>
                <w:bottom w:val="none" w:sz="0" w:space="0" w:color="auto"/>
                <w:right w:val="none" w:sz="0" w:space="0" w:color="auto"/>
              </w:divBdr>
              <w:divsChild>
                <w:div w:id="1514954320">
                  <w:marLeft w:val="0"/>
                  <w:marRight w:val="0"/>
                  <w:marTop w:val="0"/>
                  <w:marBottom w:val="0"/>
                  <w:divBdr>
                    <w:top w:val="none" w:sz="0" w:space="0" w:color="auto"/>
                    <w:left w:val="none" w:sz="0" w:space="0" w:color="auto"/>
                    <w:bottom w:val="none" w:sz="0" w:space="0" w:color="auto"/>
                    <w:right w:val="none" w:sz="0" w:space="0" w:color="auto"/>
                  </w:divBdr>
                  <w:divsChild>
                    <w:div w:id="1080368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8554183">
      <w:bodyDiv w:val="1"/>
      <w:marLeft w:val="0"/>
      <w:marRight w:val="0"/>
      <w:marTop w:val="0"/>
      <w:marBottom w:val="0"/>
      <w:divBdr>
        <w:top w:val="none" w:sz="0" w:space="0" w:color="auto"/>
        <w:left w:val="none" w:sz="0" w:space="0" w:color="auto"/>
        <w:bottom w:val="none" w:sz="0" w:space="0" w:color="auto"/>
        <w:right w:val="none" w:sz="0" w:space="0" w:color="auto"/>
      </w:divBdr>
    </w:div>
    <w:div w:id="720520277">
      <w:bodyDiv w:val="1"/>
      <w:marLeft w:val="0"/>
      <w:marRight w:val="0"/>
      <w:marTop w:val="0"/>
      <w:marBottom w:val="0"/>
      <w:divBdr>
        <w:top w:val="none" w:sz="0" w:space="0" w:color="auto"/>
        <w:left w:val="none" w:sz="0" w:space="0" w:color="auto"/>
        <w:bottom w:val="none" w:sz="0" w:space="0" w:color="auto"/>
        <w:right w:val="none" w:sz="0" w:space="0" w:color="auto"/>
      </w:divBdr>
      <w:divsChild>
        <w:div w:id="931009462">
          <w:blockQuote w:val="1"/>
          <w:marLeft w:val="0"/>
          <w:marRight w:val="0"/>
          <w:marTop w:val="0"/>
          <w:marBottom w:val="0"/>
          <w:divBdr>
            <w:top w:val="none" w:sz="0" w:space="0" w:color="auto"/>
            <w:left w:val="single" w:sz="12" w:space="5" w:color="1010FF"/>
            <w:bottom w:val="none" w:sz="0" w:space="0" w:color="auto"/>
            <w:right w:val="none" w:sz="0" w:space="0" w:color="auto"/>
          </w:divBdr>
          <w:divsChild>
            <w:div w:id="998269767">
              <w:marLeft w:val="0"/>
              <w:marRight w:val="0"/>
              <w:marTop w:val="0"/>
              <w:marBottom w:val="0"/>
              <w:divBdr>
                <w:top w:val="none" w:sz="0" w:space="0" w:color="auto"/>
                <w:left w:val="none" w:sz="0" w:space="0" w:color="auto"/>
                <w:bottom w:val="none" w:sz="0" w:space="0" w:color="auto"/>
                <w:right w:val="none" w:sz="0" w:space="0" w:color="auto"/>
              </w:divBdr>
              <w:divsChild>
                <w:div w:id="1046494177">
                  <w:blockQuote w:val="1"/>
                  <w:marLeft w:val="96"/>
                  <w:marRight w:val="0"/>
                  <w:marTop w:val="0"/>
                  <w:marBottom w:val="0"/>
                  <w:divBdr>
                    <w:top w:val="none" w:sz="0" w:space="0" w:color="auto"/>
                    <w:left w:val="single" w:sz="6" w:space="6" w:color="CCCCCC"/>
                    <w:bottom w:val="none" w:sz="0" w:space="0" w:color="auto"/>
                    <w:right w:val="none" w:sz="0" w:space="0" w:color="auto"/>
                  </w:divBdr>
                  <w:divsChild>
                    <w:div w:id="681055682">
                      <w:marLeft w:val="0"/>
                      <w:marRight w:val="0"/>
                      <w:marTop w:val="0"/>
                      <w:marBottom w:val="0"/>
                      <w:divBdr>
                        <w:top w:val="none" w:sz="0" w:space="0" w:color="auto"/>
                        <w:left w:val="none" w:sz="0" w:space="0" w:color="auto"/>
                        <w:bottom w:val="none" w:sz="0" w:space="0" w:color="auto"/>
                        <w:right w:val="none" w:sz="0" w:space="0" w:color="auto"/>
                      </w:divBdr>
                      <w:divsChild>
                        <w:div w:id="2114591620">
                          <w:blockQuote w:val="1"/>
                          <w:marLeft w:val="96"/>
                          <w:marRight w:val="0"/>
                          <w:marTop w:val="0"/>
                          <w:marBottom w:val="0"/>
                          <w:divBdr>
                            <w:top w:val="none" w:sz="0" w:space="0" w:color="auto"/>
                            <w:left w:val="single" w:sz="6" w:space="6" w:color="CCCCCC"/>
                            <w:bottom w:val="none" w:sz="0" w:space="0" w:color="auto"/>
                            <w:right w:val="none" w:sz="0" w:space="0" w:color="auto"/>
                          </w:divBdr>
                          <w:divsChild>
                            <w:div w:id="72364329">
                              <w:marLeft w:val="0"/>
                              <w:marRight w:val="0"/>
                              <w:marTop w:val="0"/>
                              <w:marBottom w:val="0"/>
                              <w:divBdr>
                                <w:top w:val="none" w:sz="0" w:space="0" w:color="auto"/>
                                <w:left w:val="none" w:sz="0" w:space="0" w:color="auto"/>
                                <w:bottom w:val="none" w:sz="0" w:space="0" w:color="auto"/>
                                <w:right w:val="none" w:sz="0" w:space="0" w:color="auto"/>
                              </w:divBdr>
                              <w:divsChild>
                                <w:div w:id="1667629867">
                                  <w:blockQuote w:val="1"/>
                                  <w:marLeft w:val="0"/>
                                  <w:marRight w:val="0"/>
                                  <w:marTop w:val="0"/>
                                  <w:marBottom w:val="0"/>
                                  <w:divBdr>
                                    <w:top w:val="none" w:sz="0" w:space="0" w:color="auto"/>
                                    <w:left w:val="single" w:sz="12" w:space="5" w:color="1010FF"/>
                                    <w:bottom w:val="none" w:sz="0" w:space="0" w:color="auto"/>
                                    <w:right w:val="none" w:sz="0" w:space="0" w:color="auto"/>
                                  </w:divBdr>
                                  <w:divsChild>
                                    <w:div w:id="531116682">
                                      <w:marLeft w:val="0"/>
                                      <w:marRight w:val="0"/>
                                      <w:marTop w:val="0"/>
                                      <w:marBottom w:val="0"/>
                                      <w:divBdr>
                                        <w:top w:val="none" w:sz="0" w:space="0" w:color="auto"/>
                                        <w:left w:val="none" w:sz="0" w:space="0" w:color="auto"/>
                                        <w:bottom w:val="none" w:sz="0" w:space="0" w:color="auto"/>
                                        <w:right w:val="none" w:sz="0" w:space="0" w:color="auto"/>
                                      </w:divBdr>
                                      <w:divsChild>
                                        <w:div w:id="726688669">
                                          <w:blockQuote w:val="1"/>
                                          <w:marLeft w:val="96"/>
                                          <w:marRight w:val="0"/>
                                          <w:marTop w:val="0"/>
                                          <w:marBottom w:val="0"/>
                                          <w:divBdr>
                                            <w:top w:val="none" w:sz="0" w:space="0" w:color="auto"/>
                                            <w:left w:val="single" w:sz="6" w:space="6" w:color="CCCCCC"/>
                                            <w:bottom w:val="none" w:sz="0" w:space="0" w:color="auto"/>
                                            <w:right w:val="none" w:sz="0" w:space="0" w:color="auto"/>
                                          </w:divBdr>
                                          <w:divsChild>
                                            <w:div w:id="1743137155">
                                              <w:marLeft w:val="0"/>
                                              <w:marRight w:val="0"/>
                                              <w:marTop w:val="0"/>
                                              <w:marBottom w:val="0"/>
                                              <w:divBdr>
                                                <w:top w:val="none" w:sz="0" w:space="0" w:color="auto"/>
                                                <w:left w:val="none" w:sz="0" w:space="0" w:color="auto"/>
                                                <w:bottom w:val="none" w:sz="0" w:space="0" w:color="auto"/>
                                                <w:right w:val="none" w:sz="0" w:space="0" w:color="auto"/>
                                              </w:divBdr>
                                              <w:divsChild>
                                                <w:div w:id="1928462655">
                                                  <w:blockQuote w:val="1"/>
                                                  <w:marLeft w:val="0"/>
                                                  <w:marRight w:val="0"/>
                                                  <w:marTop w:val="0"/>
                                                  <w:marBottom w:val="0"/>
                                                  <w:divBdr>
                                                    <w:top w:val="none" w:sz="0" w:space="0" w:color="auto"/>
                                                    <w:left w:val="single" w:sz="12" w:space="5" w:color="1010FF"/>
                                                    <w:bottom w:val="none" w:sz="0" w:space="0" w:color="auto"/>
                                                    <w:right w:val="none" w:sz="0" w:space="0" w:color="auto"/>
                                                  </w:divBdr>
                                                  <w:divsChild>
                                                    <w:div w:id="1426807073">
                                                      <w:marLeft w:val="0"/>
                                                      <w:marRight w:val="0"/>
                                                      <w:marTop w:val="0"/>
                                                      <w:marBottom w:val="0"/>
                                                      <w:divBdr>
                                                        <w:top w:val="none" w:sz="0" w:space="0" w:color="auto"/>
                                                        <w:left w:val="none" w:sz="0" w:space="0" w:color="auto"/>
                                                        <w:bottom w:val="none" w:sz="0" w:space="0" w:color="auto"/>
                                                        <w:right w:val="none" w:sz="0" w:space="0" w:color="auto"/>
                                                      </w:divBdr>
                                                      <w:divsChild>
                                                        <w:div w:id="678775935">
                                                          <w:blockQuote w:val="1"/>
                                                          <w:marLeft w:val="96"/>
                                                          <w:marRight w:val="0"/>
                                                          <w:marTop w:val="0"/>
                                                          <w:marBottom w:val="0"/>
                                                          <w:divBdr>
                                                            <w:top w:val="none" w:sz="0" w:space="0" w:color="auto"/>
                                                            <w:left w:val="single" w:sz="6" w:space="6" w:color="CCCCCC"/>
                                                            <w:bottom w:val="none" w:sz="0" w:space="0" w:color="auto"/>
                                                            <w:right w:val="none" w:sz="0" w:space="0" w:color="auto"/>
                                                          </w:divBdr>
                                                          <w:divsChild>
                                                            <w:div w:id="1731926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34818196">
      <w:bodyDiv w:val="1"/>
      <w:marLeft w:val="0"/>
      <w:marRight w:val="0"/>
      <w:marTop w:val="0"/>
      <w:marBottom w:val="0"/>
      <w:divBdr>
        <w:top w:val="none" w:sz="0" w:space="0" w:color="auto"/>
        <w:left w:val="none" w:sz="0" w:space="0" w:color="auto"/>
        <w:bottom w:val="none" w:sz="0" w:space="0" w:color="auto"/>
        <w:right w:val="none" w:sz="0" w:space="0" w:color="auto"/>
      </w:divBdr>
    </w:div>
    <w:div w:id="740759640">
      <w:bodyDiv w:val="1"/>
      <w:marLeft w:val="0"/>
      <w:marRight w:val="0"/>
      <w:marTop w:val="0"/>
      <w:marBottom w:val="0"/>
      <w:divBdr>
        <w:top w:val="none" w:sz="0" w:space="0" w:color="auto"/>
        <w:left w:val="none" w:sz="0" w:space="0" w:color="auto"/>
        <w:bottom w:val="none" w:sz="0" w:space="0" w:color="auto"/>
        <w:right w:val="none" w:sz="0" w:space="0" w:color="auto"/>
      </w:divBdr>
      <w:divsChild>
        <w:div w:id="68577264">
          <w:marLeft w:val="0"/>
          <w:marRight w:val="0"/>
          <w:marTop w:val="0"/>
          <w:marBottom w:val="0"/>
          <w:divBdr>
            <w:top w:val="none" w:sz="0" w:space="0" w:color="auto"/>
            <w:left w:val="none" w:sz="0" w:space="0" w:color="auto"/>
            <w:bottom w:val="none" w:sz="0" w:space="0" w:color="auto"/>
            <w:right w:val="none" w:sz="0" w:space="0" w:color="auto"/>
          </w:divBdr>
          <w:divsChild>
            <w:div w:id="607667185">
              <w:marLeft w:val="0"/>
              <w:marRight w:val="0"/>
              <w:marTop w:val="0"/>
              <w:marBottom w:val="0"/>
              <w:divBdr>
                <w:top w:val="none" w:sz="0" w:space="0" w:color="auto"/>
                <w:left w:val="none" w:sz="0" w:space="0" w:color="auto"/>
                <w:bottom w:val="none" w:sz="0" w:space="0" w:color="auto"/>
                <w:right w:val="none" w:sz="0" w:space="0" w:color="auto"/>
              </w:divBdr>
              <w:divsChild>
                <w:div w:id="476579371">
                  <w:marLeft w:val="0"/>
                  <w:marRight w:val="0"/>
                  <w:marTop w:val="0"/>
                  <w:marBottom w:val="0"/>
                  <w:divBdr>
                    <w:top w:val="none" w:sz="0" w:space="0" w:color="auto"/>
                    <w:left w:val="none" w:sz="0" w:space="0" w:color="auto"/>
                    <w:bottom w:val="none" w:sz="0" w:space="0" w:color="auto"/>
                    <w:right w:val="none" w:sz="0" w:space="0" w:color="auto"/>
                  </w:divBdr>
                  <w:divsChild>
                    <w:div w:id="1177236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0411492">
          <w:marLeft w:val="0"/>
          <w:marRight w:val="0"/>
          <w:marTop w:val="0"/>
          <w:marBottom w:val="0"/>
          <w:divBdr>
            <w:top w:val="none" w:sz="0" w:space="0" w:color="auto"/>
            <w:left w:val="none" w:sz="0" w:space="0" w:color="auto"/>
            <w:bottom w:val="none" w:sz="0" w:space="0" w:color="auto"/>
            <w:right w:val="none" w:sz="0" w:space="0" w:color="auto"/>
          </w:divBdr>
          <w:divsChild>
            <w:div w:id="674575726">
              <w:marLeft w:val="0"/>
              <w:marRight w:val="0"/>
              <w:marTop w:val="0"/>
              <w:marBottom w:val="0"/>
              <w:divBdr>
                <w:top w:val="none" w:sz="0" w:space="0" w:color="auto"/>
                <w:left w:val="none" w:sz="0" w:space="0" w:color="auto"/>
                <w:bottom w:val="none" w:sz="0" w:space="0" w:color="auto"/>
                <w:right w:val="none" w:sz="0" w:space="0" w:color="auto"/>
              </w:divBdr>
              <w:divsChild>
                <w:div w:id="1235361782">
                  <w:marLeft w:val="0"/>
                  <w:marRight w:val="0"/>
                  <w:marTop w:val="0"/>
                  <w:marBottom w:val="0"/>
                  <w:divBdr>
                    <w:top w:val="none" w:sz="0" w:space="0" w:color="auto"/>
                    <w:left w:val="none" w:sz="0" w:space="0" w:color="auto"/>
                    <w:bottom w:val="none" w:sz="0" w:space="0" w:color="auto"/>
                    <w:right w:val="none" w:sz="0" w:space="0" w:color="auto"/>
                  </w:divBdr>
                  <w:divsChild>
                    <w:div w:id="125466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4767213">
      <w:bodyDiv w:val="1"/>
      <w:marLeft w:val="0"/>
      <w:marRight w:val="0"/>
      <w:marTop w:val="0"/>
      <w:marBottom w:val="0"/>
      <w:divBdr>
        <w:top w:val="none" w:sz="0" w:space="0" w:color="auto"/>
        <w:left w:val="none" w:sz="0" w:space="0" w:color="auto"/>
        <w:bottom w:val="none" w:sz="0" w:space="0" w:color="auto"/>
        <w:right w:val="none" w:sz="0" w:space="0" w:color="auto"/>
      </w:divBdr>
      <w:divsChild>
        <w:div w:id="681397405">
          <w:marLeft w:val="0"/>
          <w:marRight w:val="0"/>
          <w:marTop w:val="0"/>
          <w:marBottom w:val="0"/>
          <w:divBdr>
            <w:top w:val="none" w:sz="0" w:space="0" w:color="auto"/>
            <w:left w:val="none" w:sz="0" w:space="0" w:color="auto"/>
            <w:bottom w:val="none" w:sz="0" w:space="0" w:color="auto"/>
            <w:right w:val="none" w:sz="0" w:space="0" w:color="auto"/>
          </w:divBdr>
          <w:divsChild>
            <w:div w:id="1448769509">
              <w:marLeft w:val="0"/>
              <w:marRight w:val="0"/>
              <w:marTop w:val="0"/>
              <w:marBottom w:val="0"/>
              <w:divBdr>
                <w:top w:val="none" w:sz="0" w:space="0" w:color="auto"/>
                <w:left w:val="none" w:sz="0" w:space="0" w:color="auto"/>
                <w:bottom w:val="none" w:sz="0" w:space="0" w:color="auto"/>
                <w:right w:val="none" w:sz="0" w:space="0" w:color="auto"/>
              </w:divBdr>
              <w:divsChild>
                <w:div w:id="283460431">
                  <w:marLeft w:val="0"/>
                  <w:marRight w:val="0"/>
                  <w:marTop w:val="0"/>
                  <w:marBottom w:val="0"/>
                  <w:divBdr>
                    <w:top w:val="none" w:sz="0" w:space="0" w:color="auto"/>
                    <w:left w:val="none" w:sz="0" w:space="0" w:color="auto"/>
                    <w:bottom w:val="none" w:sz="0" w:space="0" w:color="auto"/>
                    <w:right w:val="none" w:sz="0" w:space="0" w:color="auto"/>
                  </w:divBdr>
                  <w:divsChild>
                    <w:div w:id="2133131868">
                      <w:marLeft w:val="0"/>
                      <w:marRight w:val="0"/>
                      <w:marTop w:val="0"/>
                      <w:marBottom w:val="0"/>
                      <w:divBdr>
                        <w:top w:val="none" w:sz="0" w:space="0" w:color="auto"/>
                        <w:left w:val="none" w:sz="0" w:space="0" w:color="auto"/>
                        <w:bottom w:val="none" w:sz="0" w:space="0" w:color="auto"/>
                        <w:right w:val="none" w:sz="0" w:space="0" w:color="auto"/>
                      </w:divBdr>
                      <w:divsChild>
                        <w:div w:id="578754435">
                          <w:marLeft w:val="0"/>
                          <w:marRight w:val="0"/>
                          <w:marTop w:val="0"/>
                          <w:marBottom w:val="0"/>
                          <w:divBdr>
                            <w:top w:val="none" w:sz="0" w:space="0" w:color="auto"/>
                            <w:left w:val="none" w:sz="0" w:space="0" w:color="auto"/>
                            <w:bottom w:val="none" w:sz="0" w:space="0" w:color="auto"/>
                            <w:right w:val="none" w:sz="0" w:space="0" w:color="auto"/>
                          </w:divBdr>
                          <w:divsChild>
                            <w:div w:id="1057778906">
                              <w:marLeft w:val="0"/>
                              <w:marRight w:val="0"/>
                              <w:marTop w:val="0"/>
                              <w:marBottom w:val="0"/>
                              <w:divBdr>
                                <w:top w:val="none" w:sz="0" w:space="0" w:color="auto"/>
                                <w:left w:val="none" w:sz="0" w:space="0" w:color="auto"/>
                                <w:bottom w:val="none" w:sz="0" w:space="0" w:color="auto"/>
                                <w:right w:val="none" w:sz="0" w:space="0" w:color="auto"/>
                              </w:divBdr>
                              <w:divsChild>
                                <w:div w:id="93870204">
                                  <w:marLeft w:val="0"/>
                                  <w:marRight w:val="0"/>
                                  <w:marTop w:val="0"/>
                                  <w:marBottom w:val="0"/>
                                  <w:divBdr>
                                    <w:top w:val="none" w:sz="0" w:space="0" w:color="auto"/>
                                    <w:left w:val="none" w:sz="0" w:space="0" w:color="auto"/>
                                    <w:bottom w:val="none" w:sz="0" w:space="0" w:color="auto"/>
                                    <w:right w:val="none" w:sz="0" w:space="0" w:color="auto"/>
                                  </w:divBdr>
                                  <w:divsChild>
                                    <w:div w:id="1624922535">
                                      <w:marLeft w:val="0"/>
                                      <w:marRight w:val="0"/>
                                      <w:marTop w:val="0"/>
                                      <w:marBottom w:val="0"/>
                                      <w:divBdr>
                                        <w:top w:val="none" w:sz="0" w:space="0" w:color="auto"/>
                                        <w:left w:val="none" w:sz="0" w:space="0" w:color="auto"/>
                                        <w:bottom w:val="none" w:sz="0" w:space="0" w:color="auto"/>
                                        <w:right w:val="none" w:sz="0" w:space="0" w:color="auto"/>
                                      </w:divBdr>
                                      <w:divsChild>
                                        <w:div w:id="1380205488">
                                          <w:marLeft w:val="0"/>
                                          <w:marRight w:val="0"/>
                                          <w:marTop w:val="0"/>
                                          <w:marBottom w:val="0"/>
                                          <w:divBdr>
                                            <w:top w:val="none" w:sz="0" w:space="0" w:color="auto"/>
                                            <w:left w:val="none" w:sz="0" w:space="0" w:color="auto"/>
                                            <w:bottom w:val="none" w:sz="0" w:space="0" w:color="auto"/>
                                            <w:right w:val="none" w:sz="0" w:space="0" w:color="auto"/>
                                          </w:divBdr>
                                          <w:divsChild>
                                            <w:div w:id="1187714942">
                                              <w:marLeft w:val="0"/>
                                              <w:marRight w:val="0"/>
                                              <w:marTop w:val="0"/>
                                              <w:marBottom w:val="0"/>
                                              <w:divBdr>
                                                <w:top w:val="none" w:sz="0" w:space="0" w:color="auto"/>
                                                <w:left w:val="none" w:sz="0" w:space="0" w:color="auto"/>
                                                <w:bottom w:val="none" w:sz="0" w:space="0" w:color="auto"/>
                                                <w:right w:val="none" w:sz="0" w:space="0" w:color="auto"/>
                                              </w:divBdr>
                                              <w:divsChild>
                                                <w:div w:id="2024547696">
                                                  <w:marLeft w:val="0"/>
                                                  <w:marRight w:val="0"/>
                                                  <w:marTop w:val="0"/>
                                                  <w:marBottom w:val="0"/>
                                                  <w:divBdr>
                                                    <w:top w:val="none" w:sz="0" w:space="0" w:color="auto"/>
                                                    <w:left w:val="none" w:sz="0" w:space="0" w:color="auto"/>
                                                    <w:bottom w:val="none" w:sz="0" w:space="0" w:color="auto"/>
                                                    <w:right w:val="none" w:sz="0" w:space="0" w:color="auto"/>
                                                  </w:divBdr>
                                                  <w:divsChild>
                                                    <w:div w:id="1279411298">
                                                      <w:marLeft w:val="0"/>
                                                      <w:marRight w:val="0"/>
                                                      <w:marTop w:val="0"/>
                                                      <w:marBottom w:val="0"/>
                                                      <w:divBdr>
                                                        <w:top w:val="none" w:sz="0" w:space="0" w:color="auto"/>
                                                        <w:left w:val="none" w:sz="0" w:space="0" w:color="auto"/>
                                                        <w:bottom w:val="none" w:sz="0" w:space="0" w:color="auto"/>
                                                        <w:right w:val="none" w:sz="0" w:space="0" w:color="auto"/>
                                                      </w:divBdr>
                                                      <w:divsChild>
                                                        <w:div w:id="434254290">
                                                          <w:marLeft w:val="0"/>
                                                          <w:marRight w:val="0"/>
                                                          <w:marTop w:val="0"/>
                                                          <w:marBottom w:val="0"/>
                                                          <w:divBdr>
                                                            <w:top w:val="none" w:sz="0" w:space="0" w:color="auto"/>
                                                            <w:left w:val="none" w:sz="0" w:space="0" w:color="auto"/>
                                                            <w:bottom w:val="none" w:sz="0" w:space="0" w:color="auto"/>
                                                            <w:right w:val="none" w:sz="0" w:space="0" w:color="auto"/>
                                                          </w:divBdr>
                                                          <w:divsChild>
                                                            <w:div w:id="1839268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151874263">
          <w:marLeft w:val="0"/>
          <w:marRight w:val="0"/>
          <w:marTop w:val="0"/>
          <w:marBottom w:val="0"/>
          <w:divBdr>
            <w:top w:val="none" w:sz="0" w:space="0" w:color="auto"/>
            <w:left w:val="none" w:sz="0" w:space="0" w:color="auto"/>
            <w:bottom w:val="none" w:sz="0" w:space="0" w:color="auto"/>
            <w:right w:val="none" w:sz="0" w:space="0" w:color="auto"/>
          </w:divBdr>
          <w:divsChild>
            <w:div w:id="1091781365">
              <w:marLeft w:val="0"/>
              <w:marRight w:val="0"/>
              <w:marTop w:val="0"/>
              <w:marBottom w:val="0"/>
              <w:divBdr>
                <w:top w:val="none" w:sz="0" w:space="0" w:color="auto"/>
                <w:left w:val="none" w:sz="0" w:space="0" w:color="auto"/>
                <w:bottom w:val="none" w:sz="0" w:space="0" w:color="auto"/>
                <w:right w:val="none" w:sz="0" w:space="0" w:color="auto"/>
              </w:divBdr>
              <w:divsChild>
                <w:div w:id="951940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8186615">
      <w:bodyDiv w:val="1"/>
      <w:marLeft w:val="0"/>
      <w:marRight w:val="0"/>
      <w:marTop w:val="0"/>
      <w:marBottom w:val="0"/>
      <w:divBdr>
        <w:top w:val="none" w:sz="0" w:space="0" w:color="auto"/>
        <w:left w:val="none" w:sz="0" w:space="0" w:color="auto"/>
        <w:bottom w:val="none" w:sz="0" w:space="0" w:color="auto"/>
        <w:right w:val="none" w:sz="0" w:space="0" w:color="auto"/>
      </w:divBdr>
    </w:div>
    <w:div w:id="786899356">
      <w:bodyDiv w:val="1"/>
      <w:marLeft w:val="0"/>
      <w:marRight w:val="0"/>
      <w:marTop w:val="0"/>
      <w:marBottom w:val="0"/>
      <w:divBdr>
        <w:top w:val="none" w:sz="0" w:space="0" w:color="auto"/>
        <w:left w:val="none" w:sz="0" w:space="0" w:color="auto"/>
        <w:bottom w:val="none" w:sz="0" w:space="0" w:color="auto"/>
        <w:right w:val="none" w:sz="0" w:space="0" w:color="auto"/>
      </w:divBdr>
    </w:div>
    <w:div w:id="834538839">
      <w:bodyDiv w:val="1"/>
      <w:marLeft w:val="0"/>
      <w:marRight w:val="0"/>
      <w:marTop w:val="0"/>
      <w:marBottom w:val="0"/>
      <w:divBdr>
        <w:top w:val="none" w:sz="0" w:space="0" w:color="auto"/>
        <w:left w:val="none" w:sz="0" w:space="0" w:color="auto"/>
        <w:bottom w:val="none" w:sz="0" w:space="0" w:color="auto"/>
        <w:right w:val="none" w:sz="0" w:space="0" w:color="auto"/>
      </w:divBdr>
    </w:div>
    <w:div w:id="929579410">
      <w:bodyDiv w:val="1"/>
      <w:marLeft w:val="0"/>
      <w:marRight w:val="0"/>
      <w:marTop w:val="0"/>
      <w:marBottom w:val="0"/>
      <w:divBdr>
        <w:top w:val="none" w:sz="0" w:space="0" w:color="auto"/>
        <w:left w:val="none" w:sz="0" w:space="0" w:color="auto"/>
        <w:bottom w:val="none" w:sz="0" w:space="0" w:color="auto"/>
        <w:right w:val="none" w:sz="0" w:space="0" w:color="auto"/>
      </w:divBdr>
      <w:divsChild>
        <w:div w:id="250235997">
          <w:marLeft w:val="0"/>
          <w:marRight w:val="0"/>
          <w:marTop w:val="0"/>
          <w:marBottom w:val="0"/>
          <w:divBdr>
            <w:top w:val="none" w:sz="0" w:space="0" w:color="auto"/>
            <w:left w:val="none" w:sz="0" w:space="0" w:color="auto"/>
            <w:bottom w:val="none" w:sz="0" w:space="0" w:color="auto"/>
            <w:right w:val="none" w:sz="0" w:space="0" w:color="auto"/>
          </w:divBdr>
          <w:divsChild>
            <w:div w:id="1721127075">
              <w:marLeft w:val="0"/>
              <w:marRight w:val="0"/>
              <w:marTop w:val="0"/>
              <w:marBottom w:val="0"/>
              <w:divBdr>
                <w:top w:val="none" w:sz="0" w:space="0" w:color="auto"/>
                <w:left w:val="none" w:sz="0" w:space="0" w:color="auto"/>
                <w:bottom w:val="none" w:sz="0" w:space="0" w:color="auto"/>
                <w:right w:val="none" w:sz="0" w:space="0" w:color="auto"/>
              </w:divBdr>
              <w:divsChild>
                <w:div w:id="748422590">
                  <w:marLeft w:val="0"/>
                  <w:marRight w:val="0"/>
                  <w:marTop w:val="0"/>
                  <w:marBottom w:val="0"/>
                  <w:divBdr>
                    <w:top w:val="none" w:sz="0" w:space="0" w:color="auto"/>
                    <w:left w:val="none" w:sz="0" w:space="0" w:color="auto"/>
                    <w:bottom w:val="none" w:sz="0" w:space="0" w:color="auto"/>
                    <w:right w:val="none" w:sz="0" w:space="0" w:color="auto"/>
                  </w:divBdr>
                </w:div>
                <w:div w:id="1233851963">
                  <w:marLeft w:val="0"/>
                  <w:marRight w:val="0"/>
                  <w:marTop w:val="0"/>
                  <w:marBottom w:val="0"/>
                  <w:divBdr>
                    <w:top w:val="none" w:sz="0" w:space="0" w:color="auto"/>
                    <w:left w:val="none" w:sz="0" w:space="0" w:color="auto"/>
                    <w:bottom w:val="none" w:sz="0" w:space="0" w:color="auto"/>
                    <w:right w:val="none" w:sz="0" w:space="0" w:color="auto"/>
                  </w:divBdr>
                  <w:divsChild>
                    <w:div w:id="807552634">
                      <w:marLeft w:val="0"/>
                      <w:marRight w:val="0"/>
                      <w:marTop w:val="0"/>
                      <w:marBottom w:val="0"/>
                      <w:divBdr>
                        <w:top w:val="none" w:sz="0" w:space="0" w:color="auto"/>
                        <w:left w:val="none" w:sz="0" w:space="0" w:color="auto"/>
                        <w:bottom w:val="none" w:sz="0" w:space="0" w:color="auto"/>
                        <w:right w:val="none" w:sz="0" w:space="0" w:color="auto"/>
                      </w:divBdr>
                      <w:divsChild>
                        <w:div w:id="2033803102">
                          <w:marLeft w:val="0"/>
                          <w:marRight w:val="0"/>
                          <w:marTop w:val="0"/>
                          <w:marBottom w:val="0"/>
                          <w:divBdr>
                            <w:top w:val="none" w:sz="0" w:space="0" w:color="auto"/>
                            <w:left w:val="none" w:sz="0" w:space="0" w:color="auto"/>
                            <w:bottom w:val="none" w:sz="0" w:space="0" w:color="auto"/>
                            <w:right w:val="none" w:sz="0" w:space="0" w:color="auto"/>
                          </w:divBdr>
                          <w:divsChild>
                            <w:div w:id="1310552465">
                              <w:marLeft w:val="0"/>
                              <w:marRight w:val="0"/>
                              <w:marTop w:val="0"/>
                              <w:marBottom w:val="0"/>
                              <w:divBdr>
                                <w:top w:val="none" w:sz="0" w:space="0" w:color="auto"/>
                                <w:left w:val="none" w:sz="0" w:space="0" w:color="auto"/>
                                <w:bottom w:val="none" w:sz="0" w:space="0" w:color="auto"/>
                                <w:right w:val="none" w:sz="0" w:space="0" w:color="auto"/>
                              </w:divBdr>
                              <w:divsChild>
                                <w:div w:id="1342856641">
                                  <w:marLeft w:val="0"/>
                                  <w:marRight w:val="0"/>
                                  <w:marTop w:val="0"/>
                                  <w:marBottom w:val="0"/>
                                  <w:divBdr>
                                    <w:top w:val="none" w:sz="0" w:space="0" w:color="auto"/>
                                    <w:left w:val="none" w:sz="0" w:space="0" w:color="auto"/>
                                    <w:bottom w:val="none" w:sz="0" w:space="0" w:color="auto"/>
                                    <w:right w:val="none" w:sz="0" w:space="0" w:color="auto"/>
                                  </w:divBdr>
                                  <w:divsChild>
                                    <w:div w:id="639270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66622342">
      <w:bodyDiv w:val="1"/>
      <w:marLeft w:val="0"/>
      <w:marRight w:val="0"/>
      <w:marTop w:val="0"/>
      <w:marBottom w:val="0"/>
      <w:divBdr>
        <w:top w:val="none" w:sz="0" w:space="0" w:color="auto"/>
        <w:left w:val="none" w:sz="0" w:space="0" w:color="auto"/>
        <w:bottom w:val="none" w:sz="0" w:space="0" w:color="auto"/>
        <w:right w:val="none" w:sz="0" w:space="0" w:color="auto"/>
      </w:divBdr>
    </w:div>
    <w:div w:id="997347181">
      <w:bodyDiv w:val="1"/>
      <w:marLeft w:val="0"/>
      <w:marRight w:val="0"/>
      <w:marTop w:val="0"/>
      <w:marBottom w:val="0"/>
      <w:divBdr>
        <w:top w:val="none" w:sz="0" w:space="0" w:color="auto"/>
        <w:left w:val="none" w:sz="0" w:space="0" w:color="auto"/>
        <w:bottom w:val="none" w:sz="0" w:space="0" w:color="auto"/>
        <w:right w:val="none" w:sz="0" w:space="0" w:color="auto"/>
      </w:divBdr>
    </w:div>
    <w:div w:id="1035277288">
      <w:bodyDiv w:val="1"/>
      <w:marLeft w:val="0"/>
      <w:marRight w:val="0"/>
      <w:marTop w:val="0"/>
      <w:marBottom w:val="0"/>
      <w:divBdr>
        <w:top w:val="none" w:sz="0" w:space="0" w:color="auto"/>
        <w:left w:val="none" w:sz="0" w:space="0" w:color="auto"/>
        <w:bottom w:val="none" w:sz="0" w:space="0" w:color="auto"/>
        <w:right w:val="none" w:sz="0" w:space="0" w:color="auto"/>
      </w:divBdr>
    </w:div>
    <w:div w:id="1035815576">
      <w:bodyDiv w:val="1"/>
      <w:marLeft w:val="0"/>
      <w:marRight w:val="0"/>
      <w:marTop w:val="0"/>
      <w:marBottom w:val="0"/>
      <w:divBdr>
        <w:top w:val="none" w:sz="0" w:space="0" w:color="auto"/>
        <w:left w:val="none" w:sz="0" w:space="0" w:color="auto"/>
        <w:bottom w:val="none" w:sz="0" w:space="0" w:color="auto"/>
        <w:right w:val="none" w:sz="0" w:space="0" w:color="auto"/>
      </w:divBdr>
      <w:divsChild>
        <w:div w:id="1278953829">
          <w:marLeft w:val="0"/>
          <w:marRight w:val="0"/>
          <w:marTop w:val="0"/>
          <w:marBottom w:val="0"/>
          <w:divBdr>
            <w:top w:val="none" w:sz="0" w:space="0" w:color="auto"/>
            <w:left w:val="none" w:sz="0" w:space="0" w:color="auto"/>
            <w:bottom w:val="none" w:sz="0" w:space="0" w:color="auto"/>
            <w:right w:val="none" w:sz="0" w:space="0" w:color="auto"/>
          </w:divBdr>
          <w:divsChild>
            <w:div w:id="409959705">
              <w:marLeft w:val="0"/>
              <w:marRight w:val="0"/>
              <w:marTop w:val="0"/>
              <w:marBottom w:val="0"/>
              <w:divBdr>
                <w:top w:val="none" w:sz="0" w:space="0" w:color="auto"/>
                <w:left w:val="none" w:sz="0" w:space="0" w:color="auto"/>
                <w:bottom w:val="none" w:sz="0" w:space="0" w:color="auto"/>
                <w:right w:val="none" w:sz="0" w:space="0" w:color="auto"/>
              </w:divBdr>
              <w:divsChild>
                <w:div w:id="434252760">
                  <w:marLeft w:val="0"/>
                  <w:marRight w:val="0"/>
                  <w:marTop w:val="0"/>
                  <w:marBottom w:val="0"/>
                  <w:divBdr>
                    <w:top w:val="none" w:sz="0" w:space="0" w:color="auto"/>
                    <w:left w:val="none" w:sz="0" w:space="0" w:color="auto"/>
                    <w:bottom w:val="none" w:sz="0" w:space="0" w:color="auto"/>
                    <w:right w:val="none" w:sz="0" w:space="0" w:color="auto"/>
                  </w:divBdr>
                  <w:divsChild>
                    <w:div w:id="1688555216">
                      <w:marLeft w:val="0"/>
                      <w:marRight w:val="0"/>
                      <w:marTop w:val="0"/>
                      <w:marBottom w:val="0"/>
                      <w:divBdr>
                        <w:top w:val="none" w:sz="0" w:space="0" w:color="auto"/>
                        <w:left w:val="none" w:sz="0" w:space="0" w:color="auto"/>
                        <w:bottom w:val="none" w:sz="0" w:space="0" w:color="auto"/>
                        <w:right w:val="none" w:sz="0" w:space="0" w:color="auto"/>
                      </w:divBdr>
                      <w:divsChild>
                        <w:div w:id="123424039">
                          <w:marLeft w:val="0"/>
                          <w:marRight w:val="0"/>
                          <w:marTop w:val="0"/>
                          <w:marBottom w:val="0"/>
                          <w:divBdr>
                            <w:top w:val="none" w:sz="0" w:space="0" w:color="auto"/>
                            <w:left w:val="none" w:sz="0" w:space="0" w:color="auto"/>
                            <w:bottom w:val="none" w:sz="0" w:space="0" w:color="auto"/>
                            <w:right w:val="none" w:sz="0" w:space="0" w:color="auto"/>
                          </w:divBdr>
                          <w:divsChild>
                            <w:div w:id="16976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72389367">
      <w:bodyDiv w:val="1"/>
      <w:marLeft w:val="0"/>
      <w:marRight w:val="0"/>
      <w:marTop w:val="0"/>
      <w:marBottom w:val="0"/>
      <w:divBdr>
        <w:top w:val="none" w:sz="0" w:space="0" w:color="auto"/>
        <w:left w:val="none" w:sz="0" w:space="0" w:color="auto"/>
        <w:bottom w:val="none" w:sz="0" w:space="0" w:color="auto"/>
        <w:right w:val="none" w:sz="0" w:space="0" w:color="auto"/>
      </w:divBdr>
    </w:div>
    <w:div w:id="1160195244">
      <w:bodyDiv w:val="1"/>
      <w:marLeft w:val="0"/>
      <w:marRight w:val="0"/>
      <w:marTop w:val="0"/>
      <w:marBottom w:val="0"/>
      <w:divBdr>
        <w:top w:val="none" w:sz="0" w:space="0" w:color="auto"/>
        <w:left w:val="none" w:sz="0" w:space="0" w:color="auto"/>
        <w:bottom w:val="none" w:sz="0" w:space="0" w:color="auto"/>
        <w:right w:val="none" w:sz="0" w:space="0" w:color="auto"/>
      </w:divBdr>
    </w:div>
    <w:div w:id="1242178674">
      <w:bodyDiv w:val="1"/>
      <w:marLeft w:val="0"/>
      <w:marRight w:val="0"/>
      <w:marTop w:val="0"/>
      <w:marBottom w:val="0"/>
      <w:divBdr>
        <w:top w:val="none" w:sz="0" w:space="0" w:color="auto"/>
        <w:left w:val="none" w:sz="0" w:space="0" w:color="auto"/>
        <w:bottom w:val="none" w:sz="0" w:space="0" w:color="auto"/>
        <w:right w:val="none" w:sz="0" w:space="0" w:color="auto"/>
      </w:divBdr>
    </w:div>
    <w:div w:id="1273392823">
      <w:bodyDiv w:val="1"/>
      <w:marLeft w:val="0"/>
      <w:marRight w:val="0"/>
      <w:marTop w:val="0"/>
      <w:marBottom w:val="0"/>
      <w:divBdr>
        <w:top w:val="none" w:sz="0" w:space="0" w:color="auto"/>
        <w:left w:val="none" w:sz="0" w:space="0" w:color="auto"/>
        <w:bottom w:val="none" w:sz="0" w:space="0" w:color="auto"/>
        <w:right w:val="none" w:sz="0" w:space="0" w:color="auto"/>
      </w:divBdr>
    </w:div>
    <w:div w:id="1293638180">
      <w:bodyDiv w:val="1"/>
      <w:marLeft w:val="0"/>
      <w:marRight w:val="0"/>
      <w:marTop w:val="0"/>
      <w:marBottom w:val="0"/>
      <w:divBdr>
        <w:top w:val="none" w:sz="0" w:space="0" w:color="auto"/>
        <w:left w:val="none" w:sz="0" w:space="0" w:color="auto"/>
        <w:bottom w:val="none" w:sz="0" w:space="0" w:color="auto"/>
        <w:right w:val="none" w:sz="0" w:space="0" w:color="auto"/>
      </w:divBdr>
      <w:divsChild>
        <w:div w:id="514921662">
          <w:blockQuote w:val="1"/>
          <w:marLeft w:val="0"/>
          <w:marRight w:val="0"/>
          <w:marTop w:val="0"/>
          <w:marBottom w:val="0"/>
          <w:divBdr>
            <w:top w:val="none" w:sz="0" w:space="0" w:color="auto"/>
            <w:left w:val="single" w:sz="12" w:space="5" w:color="1010FF"/>
            <w:bottom w:val="none" w:sz="0" w:space="0" w:color="auto"/>
            <w:right w:val="none" w:sz="0" w:space="0" w:color="auto"/>
          </w:divBdr>
          <w:divsChild>
            <w:div w:id="2011906110">
              <w:marLeft w:val="0"/>
              <w:marRight w:val="0"/>
              <w:marTop w:val="0"/>
              <w:marBottom w:val="0"/>
              <w:divBdr>
                <w:top w:val="none" w:sz="0" w:space="0" w:color="auto"/>
                <w:left w:val="none" w:sz="0" w:space="0" w:color="auto"/>
                <w:bottom w:val="none" w:sz="0" w:space="0" w:color="auto"/>
                <w:right w:val="none" w:sz="0" w:space="0" w:color="auto"/>
              </w:divBdr>
              <w:divsChild>
                <w:div w:id="1408260065">
                  <w:blockQuote w:val="1"/>
                  <w:marLeft w:val="96"/>
                  <w:marRight w:val="0"/>
                  <w:marTop w:val="0"/>
                  <w:marBottom w:val="0"/>
                  <w:divBdr>
                    <w:top w:val="none" w:sz="0" w:space="0" w:color="auto"/>
                    <w:left w:val="single" w:sz="6" w:space="6" w:color="CCCCCC"/>
                    <w:bottom w:val="none" w:sz="0" w:space="0" w:color="auto"/>
                    <w:right w:val="none" w:sz="0" w:space="0" w:color="auto"/>
                  </w:divBdr>
                  <w:divsChild>
                    <w:div w:id="172577970">
                      <w:marLeft w:val="0"/>
                      <w:marRight w:val="0"/>
                      <w:marTop w:val="0"/>
                      <w:marBottom w:val="0"/>
                      <w:divBdr>
                        <w:top w:val="none" w:sz="0" w:space="0" w:color="auto"/>
                        <w:left w:val="none" w:sz="0" w:space="0" w:color="auto"/>
                        <w:bottom w:val="none" w:sz="0" w:space="0" w:color="auto"/>
                        <w:right w:val="none" w:sz="0" w:space="0" w:color="auto"/>
                      </w:divBdr>
                      <w:divsChild>
                        <w:div w:id="2123767086">
                          <w:blockQuote w:val="1"/>
                          <w:marLeft w:val="96"/>
                          <w:marRight w:val="0"/>
                          <w:marTop w:val="0"/>
                          <w:marBottom w:val="0"/>
                          <w:divBdr>
                            <w:top w:val="none" w:sz="0" w:space="0" w:color="auto"/>
                            <w:left w:val="single" w:sz="6" w:space="6" w:color="CCCCCC"/>
                            <w:bottom w:val="none" w:sz="0" w:space="0" w:color="auto"/>
                            <w:right w:val="none" w:sz="0" w:space="0" w:color="auto"/>
                          </w:divBdr>
                          <w:divsChild>
                            <w:div w:id="1458835197">
                              <w:marLeft w:val="0"/>
                              <w:marRight w:val="0"/>
                              <w:marTop w:val="0"/>
                              <w:marBottom w:val="0"/>
                              <w:divBdr>
                                <w:top w:val="none" w:sz="0" w:space="0" w:color="auto"/>
                                <w:left w:val="none" w:sz="0" w:space="0" w:color="auto"/>
                                <w:bottom w:val="none" w:sz="0" w:space="0" w:color="auto"/>
                                <w:right w:val="none" w:sz="0" w:space="0" w:color="auto"/>
                              </w:divBdr>
                              <w:divsChild>
                                <w:div w:id="2116755110">
                                  <w:blockQuote w:val="1"/>
                                  <w:marLeft w:val="0"/>
                                  <w:marRight w:val="0"/>
                                  <w:marTop w:val="0"/>
                                  <w:marBottom w:val="0"/>
                                  <w:divBdr>
                                    <w:top w:val="none" w:sz="0" w:space="0" w:color="auto"/>
                                    <w:left w:val="single" w:sz="12" w:space="5" w:color="1010FF"/>
                                    <w:bottom w:val="none" w:sz="0" w:space="0" w:color="auto"/>
                                    <w:right w:val="none" w:sz="0" w:space="0" w:color="auto"/>
                                  </w:divBdr>
                                  <w:divsChild>
                                    <w:div w:id="1551333648">
                                      <w:marLeft w:val="0"/>
                                      <w:marRight w:val="0"/>
                                      <w:marTop w:val="0"/>
                                      <w:marBottom w:val="0"/>
                                      <w:divBdr>
                                        <w:top w:val="none" w:sz="0" w:space="0" w:color="auto"/>
                                        <w:left w:val="none" w:sz="0" w:space="0" w:color="auto"/>
                                        <w:bottom w:val="none" w:sz="0" w:space="0" w:color="auto"/>
                                        <w:right w:val="none" w:sz="0" w:space="0" w:color="auto"/>
                                      </w:divBdr>
                                      <w:divsChild>
                                        <w:div w:id="1462764817">
                                          <w:blockQuote w:val="1"/>
                                          <w:marLeft w:val="96"/>
                                          <w:marRight w:val="0"/>
                                          <w:marTop w:val="0"/>
                                          <w:marBottom w:val="0"/>
                                          <w:divBdr>
                                            <w:top w:val="none" w:sz="0" w:space="0" w:color="auto"/>
                                            <w:left w:val="single" w:sz="6" w:space="6" w:color="CCCCCC"/>
                                            <w:bottom w:val="none" w:sz="0" w:space="0" w:color="auto"/>
                                            <w:right w:val="none" w:sz="0" w:space="0" w:color="auto"/>
                                          </w:divBdr>
                                          <w:divsChild>
                                            <w:div w:id="1919555051">
                                              <w:marLeft w:val="0"/>
                                              <w:marRight w:val="0"/>
                                              <w:marTop w:val="0"/>
                                              <w:marBottom w:val="0"/>
                                              <w:divBdr>
                                                <w:top w:val="none" w:sz="0" w:space="0" w:color="auto"/>
                                                <w:left w:val="none" w:sz="0" w:space="0" w:color="auto"/>
                                                <w:bottom w:val="none" w:sz="0" w:space="0" w:color="auto"/>
                                                <w:right w:val="none" w:sz="0" w:space="0" w:color="auto"/>
                                              </w:divBdr>
                                              <w:divsChild>
                                                <w:div w:id="1363244964">
                                                  <w:blockQuote w:val="1"/>
                                                  <w:marLeft w:val="0"/>
                                                  <w:marRight w:val="0"/>
                                                  <w:marTop w:val="0"/>
                                                  <w:marBottom w:val="0"/>
                                                  <w:divBdr>
                                                    <w:top w:val="none" w:sz="0" w:space="0" w:color="auto"/>
                                                    <w:left w:val="single" w:sz="12" w:space="5" w:color="1010FF"/>
                                                    <w:bottom w:val="none" w:sz="0" w:space="0" w:color="auto"/>
                                                    <w:right w:val="none" w:sz="0" w:space="0" w:color="auto"/>
                                                  </w:divBdr>
                                                  <w:divsChild>
                                                    <w:div w:id="444007867">
                                                      <w:marLeft w:val="0"/>
                                                      <w:marRight w:val="0"/>
                                                      <w:marTop w:val="0"/>
                                                      <w:marBottom w:val="0"/>
                                                      <w:divBdr>
                                                        <w:top w:val="none" w:sz="0" w:space="0" w:color="auto"/>
                                                        <w:left w:val="none" w:sz="0" w:space="0" w:color="auto"/>
                                                        <w:bottom w:val="none" w:sz="0" w:space="0" w:color="auto"/>
                                                        <w:right w:val="none" w:sz="0" w:space="0" w:color="auto"/>
                                                      </w:divBdr>
                                                      <w:divsChild>
                                                        <w:div w:id="1984508018">
                                                          <w:blockQuote w:val="1"/>
                                                          <w:marLeft w:val="96"/>
                                                          <w:marRight w:val="0"/>
                                                          <w:marTop w:val="0"/>
                                                          <w:marBottom w:val="0"/>
                                                          <w:divBdr>
                                                            <w:top w:val="none" w:sz="0" w:space="0" w:color="auto"/>
                                                            <w:left w:val="single" w:sz="6" w:space="6" w:color="CCCCCC"/>
                                                            <w:bottom w:val="none" w:sz="0" w:space="0" w:color="auto"/>
                                                            <w:right w:val="none" w:sz="0" w:space="0" w:color="auto"/>
                                                          </w:divBdr>
                                                          <w:divsChild>
                                                            <w:div w:id="1763798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306812336">
      <w:bodyDiv w:val="1"/>
      <w:marLeft w:val="0"/>
      <w:marRight w:val="0"/>
      <w:marTop w:val="0"/>
      <w:marBottom w:val="0"/>
      <w:divBdr>
        <w:top w:val="none" w:sz="0" w:space="0" w:color="auto"/>
        <w:left w:val="none" w:sz="0" w:space="0" w:color="auto"/>
        <w:bottom w:val="none" w:sz="0" w:space="0" w:color="auto"/>
        <w:right w:val="none" w:sz="0" w:space="0" w:color="auto"/>
      </w:divBdr>
    </w:div>
    <w:div w:id="1324311402">
      <w:bodyDiv w:val="1"/>
      <w:marLeft w:val="0"/>
      <w:marRight w:val="0"/>
      <w:marTop w:val="0"/>
      <w:marBottom w:val="0"/>
      <w:divBdr>
        <w:top w:val="none" w:sz="0" w:space="0" w:color="auto"/>
        <w:left w:val="none" w:sz="0" w:space="0" w:color="auto"/>
        <w:bottom w:val="none" w:sz="0" w:space="0" w:color="auto"/>
        <w:right w:val="none" w:sz="0" w:space="0" w:color="auto"/>
      </w:divBdr>
    </w:div>
    <w:div w:id="1347293243">
      <w:bodyDiv w:val="1"/>
      <w:marLeft w:val="0"/>
      <w:marRight w:val="0"/>
      <w:marTop w:val="0"/>
      <w:marBottom w:val="0"/>
      <w:divBdr>
        <w:top w:val="none" w:sz="0" w:space="0" w:color="auto"/>
        <w:left w:val="none" w:sz="0" w:space="0" w:color="auto"/>
        <w:bottom w:val="none" w:sz="0" w:space="0" w:color="auto"/>
        <w:right w:val="none" w:sz="0" w:space="0" w:color="auto"/>
      </w:divBdr>
    </w:div>
    <w:div w:id="1389494668">
      <w:bodyDiv w:val="1"/>
      <w:marLeft w:val="0"/>
      <w:marRight w:val="0"/>
      <w:marTop w:val="0"/>
      <w:marBottom w:val="0"/>
      <w:divBdr>
        <w:top w:val="none" w:sz="0" w:space="0" w:color="auto"/>
        <w:left w:val="none" w:sz="0" w:space="0" w:color="auto"/>
        <w:bottom w:val="none" w:sz="0" w:space="0" w:color="auto"/>
        <w:right w:val="none" w:sz="0" w:space="0" w:color="auto"/>
      </w:divBdr>
    </w:div>
    <w:div w:id="1540240359">
      <w:bodyDiv w:val="1"/>
      <w:marLeft w:val="0"/>
      <w:marRight w:val="0"/>
      <w:marTop w:val="0"/>
      <w:marBottom w:val="0"/>
      <w:divBdr>
        <w:top w:val="none" w:sz="0" w:space="0" w:color="auto"/>
        <w:left w:val="none" w:sz="0" w:space="0" w:color="auto"/>
        <w:bottom w:val="none" w:sz="0" w:space="0" w:color="auto"/>
        <w:right w:val="none" w:sz="0" w:space="0" w:color="auto"/>
      </w:divBdr>
    </w:div>
    <w:div w:id="1543782635">
      <w:bodyDiv w:val="1"/>
      <w:marLeft w:val="0"/>
      <w:marRight w:val="0"/>
      <w:marTop w:val="0"/>
      <w:marBottom w:val="0"/>
      <w:divBdr>
        <w:top w:val="none" w:sz="0" w:space="0" w:color="auto"/>
        <w:left w:val="none" w:sz="0" w:space="0" w:color="auto"/>
        <w:bottom w:val="none" w:sz="0" w:space="0" w:color="auto"/>
        <w:right w:val="none" w:sz="0" w:space="0" w:color="auto"/>
      </w:divBdr>
      <w:divsChild>
        <w:div w:id="1144156497">
          <w:marLeft w:val="0"/>
          <w:marRight w:val="0"/>
          <w:marTop w:val="0"/>
          <w:marBottom w:val="0"/>
          <w:divBdr>
            <w:top w:val="none" w:sz="0" w:space="0" w:color="auto"/>
            <w:left w:val="none" w:sz="0" w:space="0" w:color="auto"/>
            <w:bottom w:val="none" w:sz="0" w:space="0" w:color="auto"/>
            <w:right w:val="none" w:sz="0" w:space="0" w:color="auto"/>
          </w:divBdr>
          <w:divsChild>
            <w:div w:id="2022659226">
              <w:marLeft w:val="0"/>
              <w:marRight w:val="0"/>
              <w:marTop w:val="0"/>
              <w:marBottom w:val="0"/>
              <w:divBdr>
                <w:top w:val="none" w:sz="0" w:space="0" w:color="auto"/>
                <w:left w:val="none" w:sz="0" w:space="0" w:color="auto"/>
                <w:bottom w:val="none" w:sz="0" w:space="0" w:color="auto"/>
                <w:right w:val="none" w:sz="0" w:space="0" w:color="auto"/>
              </w:divBdr>
              <w:divsChild>
                <w:div w:id="1578591940">
                  <w:marLeft w:val="0"/>
                  <w:marRight w:val="0"/>
                  <w:marTop w:val="0"/>
                  <w:marBottom w:val="0"/>
                  <w:divBdr>
                    <w:top w:val="none" w:sz="0" w:space="0" w:color="auto"/>
                    <w:left w:val="none" w:sz="0" w:space="0" w:color="auto"/>
                    <w:bottom w:val="none" w:sz="0" w:space="0" w:color="auto"/>
                    <w:right w:val="none" w:sz="0" w:space="0" w:color="auto"/>
                  </w:divBdr>
                </w:div>
                <w:div w:id="1389723183">
                  <w:marLeft w:val="0"/>
                  <w:marRight w:val="0"/>
                  <w:marTop w:val="0"/>
                  <w:marBottom w:val="0"/>
                  <w:divBdr>
                    <w:top w:val="none" w:sz="0" w:space="0" w:color="auto"/>
                    <w:left w:val="none" w:sz="0" w:space="0" w:color="auto"/>
                    <w:bottom w:val="none" w:sz="0" w:space="0" w:color="auto"/>
                    <w:right w:val="none" w:sz="0" w:space="0" w:color="auto"/>
                  </w:divBdr>
                  <w:divsChild>
                    <w:div w:id="1171409737">
                      <w:marLeft w:val="0"/>
                      <w:marRight w:val="0"/>
                      <w:marTop w:val="0"/>
                      <w:marBottom w:val="0"/>
                      <w:divBdr>
                        <w:top w:val="none" w:sz="0" w:space="0" w:color="auto"/>
                        <w:left w:val="none" w:sz="0" w:space="0" w:color="auto"/>
                        <w:bottom w:val="none" w:sz="0" w:space="0" w:color="auto"/>
                        <w:right w:val="none" w:sz="0" w:space="0" w:color="auto"/>
                      </w:divBdr>
                      <w:divsChild>
                        <w:div w:id="1919094877">
                          <w:marLeft w:val="0"/>
                          <w:marRight w:val="0"/>
                          <w:marTop w:val="0"/>
                          <w:marBottom w:val="0"/>
                          <w:divBdr>
                            <w:top w:val="none" w:sz="0" w:space="0" w:color="auto"/>
                            <w:left w:val="none" w:sz="0" w:space="0" w:color="auto"/>
                            <w:bottom w:val="none" w:sz="0" w:space="0" w:color="auto"/>
                            <w:right w:val="none" w:sz="0" w:space="0" w:color="auto"/>
                          </w:divBdr>
                          <w:divsChild>
                            <w:div w:id="171920165">
                              <w:marLeft w:val="0"/>
                              <w:marRight w:val="0"/>
                              <w:marTop w:val="0"/>
                              <w:marBottom w:val="0"/>
                              <w:divBdr>
                                <w:top w:val="none" w:sz="0" w:space="0" w:color="auto"/>
                                <w:left w:val="none" w:sz="0" w:space="0" w:color="auto"/>
                                <w:bottom w:val="none" w:sz="0" w:space="0" w:color="auto"/>
                                <w:right w:val="none" w:sz="0" w:space="0" w:color="auto"/>
                              </w:divBdr>
                              <w:divsChild>
                                <w:div w:id="1596672823">
                                  <w:marLeft w:val="0"/>
                                  <w:marRight w:val="0"/>
                                  <w:marTop w:val="0"/>
                                  <w:marBottom w:val="0"/>
                                  <w:divBdr>
                                    <w:top w:val="none" w:sz="0" w:space="0" w:color="auto"/>
                                    <w:left w:val="none" w:sz="0" w:space="0" w:color="auto"/>
                                    <w:bottom w:val="none" w:sz="0" w:space="0" w:color="auto"/>
                                    <w:right w:val="none" w:sz="0" w:space="0" w:color="auto"/>
                                  </w:divBdr>
                                  <w:divsChild>
                                    <w:div w:id="1131745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46063283">
      <w:bodyDiv w:val="1"/>
      <w:marLeft w:val="0"/>
      <w:marRight w:val="0"/>
      <w:marTop w:val="0"/>
      <w:marBottom w:val="0"/>
      <w:divBdr>
        <w:top w:val="none" w:sz="0" w:space="0" w:color="auto"/>
        <w:left w:val="none" w:sz="0" w:space="0" w:color="auto"/>
        <w:bottom w:val="none" w:sz="0" w:space="0" w:color="auto"/>
        <w:right w:val="none" w:sz="0" w:space="0" w:color="auto"/>
      </w:divBdr>
    </w:div>
    <w:div w:id="1546864676">
      <w:bodyDiv w:val="1"/>
      <w:marLeft w:val="0"/>
      <w:marRight w:val="0"/>
      <w:marTop w:val="0"/>
      <w:marBottom w:val="0"/>
      <w:divBdr>
        <w:top w:val="none" w:sz="0" w:space="0" w:color="auto"/>
        <w:left w:val="none" w:sz="0" w:space="0" w:color="auto"/>
        <w:bottom w:val="none" w:sz="0" w:space="0" w:color="auto"/>
        <w:right w:val="none" w:sz="0" w:space="0" w:color="auto"/>
      </w:divBdr>
    </w:div>
    <w:div w:id="1601600475">
      <w:bodyDiv w:val="1"/>
      <w:marLeft w:val="0"/>
      <w:marRight w:val="0"/>
      <w:marTop w:val="0"/>
      <w:marBottom w:val="0"/>
      <w:divBdr>
        <w:top w:val="none" w:sz="0" w:space="0" w:color="auto"/>
        <w:left w:val="none" w:sz="0" w:space="0" w:color="auto"/>
        <w:bottom w:val="none" w:sz="0" w:space="0" w:color="auto"/>
        <w:right w:val="none" w:sz="0" w:space="0" w:color="auto"/>
      </w:divBdr>
    </w:div>
    <w:div w:id="1740204016">
      <w:bodyDiv w:val="1"/>
      <w:marLeft w:val="0"/>
      <w:marRight w:val="0"/>
      <w:marTop w:val="0"/>
      <w:marBottom w:val="0"/>
      <w:divBdr>
        <w:top w:val="none" w:sz="0" w:space="0" w:color="auto"/>
        <w:left w:val="none" w:sz="0" w:space="0" w:color="auto"/>
        <w:bottom w:val="none" w:sz="0" w:space="0" w:color="auto"/>
        <w:right w:val="none" w:sz="0" w:space="0" w:color="auto"/>
      </w:divBdr>
    </w:div>
    <w:div w:id="1740858424">
      <w:bodyDiv w:val="1"/>
      <w:marLeft w:val="0"/>
      <w:marRight w:val="0"/>
      <w:marTop w:val="0"/>
      <w:marBottom w:val="0"/>
      <w:divBdr>
        <w:top w:val="none" w:sz="0" w:space="0" w:color="auto"/>
        <w:left w:val="none" w:sz="0" w:space="0" w:color="auto"/>
        <w:bottom w:val="none" w:sz="0" w:space="0" w:color="auto"/>
        <w:right w:val="none" w:sz="0" w:space="0" w:color="auto"/>
      </w:divBdr>
    </w:div>
    <w:div w:id="1744641450">
      <w:bodyDiv w:val="1"/>
      <w:marLeft w:val="0"/>
      <w:marRight w:val="0"/>
      <w:marTop w:val="0"/>
      <w:marBottom w:val="0"/>
      <w:divBdr>
        <w:top w:val="none" w:sz="0" w:space="0" w:color="auto"/>
        <w:left w:val="none" w:sz="0" w:space="0" w:color="auto"/>
        <w:bottom w:val="none" w:sz="0" w:space="0" w:color="auto"/>
        <w:right w:val="none" w:sz="0" w:space="0" w:color="auto"/>
      </w:divBdr>
      <w:divsChild>
        <w:div w:id="211127075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55004647">
      <w:bodyDiv w:val="1"/>
      <w:marLeft w:val="0"/>
      <w:marRight w:val="0"/>
      <w:marTop w:val="0"/>
      <w:marBottom w:val="0"/>
      <w:divBdr>
        <w:top w:val="none" w:sz="0" w:space="0" w:color="auto"/>
        <w:left w:val="none" w:sz="0" w:space="0" w:color="auto"/>
        <w:bottom w:val="none" w:sz="0" w:space="0" w:color="auto"/>
        <w:right w:val="none" w:sz="0" w:space="0" w:color="auto"/>
      </w:divBdr>
    </w:div>
    <w:div w:id="1842577294">
      <w:bodyDiv w:val="1"/>
      <w:marLeft w:val="0"/>
      <w:marRight w:val="0"/>
      <w:marTop w:val="0"/>
      <w:marBottom w:val="0"/>
      <w:divBdr>
        <w:top w:val="none" w:sz="0" w:space="0" w:color="auto"/>
        <w:left w:val="none" w:sz="0" w:space="0" w:color="auto"/>
        <w:bottom w:val="none" w:sz="0" w:space="0" w:color="auto"/>
        <w:right w:val="none" w:sz="0" w:space="0" w:color="auto"/>
      </w:divBdr>
    </w:div>
    <w:div w:id="1929969995">
      <w:bodyDiv w:val="1"/>
      <w:marLeft w:val="0"/>
      <w:marRight w:val="0"/>
      <w:marTop w:val="0"/>
      <w:marBottom w:val="0"/>
      <w:divBdr>
        <w:top w:val="none" w:sz="0" w:space="0" w:color="auto"/>
        <w:left w:val="none" w:sz="0" w:space="0" w:color="auto"/>
        <w:bottom w:val="none" w:sz="0" w:space="0" w:color="auto"/>
        <w:right w:val="none" w:sz="0" w:space="0" w:color="auto"/>
      </w:divBdr>
    </w:div>
    <w:div w:id="1935937781">
      <w:bodyDiv w:val="1"/>
      <w:marLeft w:val="0"/>
      <w:marRight w:val="0"/>
      <w:marTop w:val="0"/>
      <w:marBottom w:val="0"/>
      <w:divBdr>
        <w:top w:val="none" w:sz="0" w:space="0" w:color="auto"/>
        <w:left w:val="none" w:sz="0" w:space="0" w:color="auto"/>
        <w:bottom w:val="none" w:sz="0" w:space="0" w:color="auto"/>
        <w:right w:val="none" w:sz="0" w:space="0" w:color="auto"/>
      </w:divBdr>
    </w:div>
    <w:div w:id="2005666599">
      <w:bodyDiv w:val="1"/>
      <w:marLeft w:val="0"/>
      <w:marRight w:val="0"/>
      <w:marTop w:val="0"/>
      <w:marBottom w:val="0"/>
      <w:divBdr>
        <w:top w:val="none" w:sz="0" w:space="0" w:color="auto"/>
        <w:left w:val="none" w:sz="0" w:space="0" w:color="auto"/>
        <w:bottom w:val="none" w:sz="0" w:space="0" w:color="auto"/>
        <w:right w:val="none" w:sz="0" w:space="0" w:color="auto"/>
      </w:divBdr>
    </w:div>
    <w:div w:id="20339960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v.br/compras/pt-br/acesso-a-informacao/legislacao/instrucoes-normativas/instrucao-normativa-seges-me-no-65-de-7-de-julho-de-2021" TargetMode="Externa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gov.br/compras/pt-br/acesso-a-informacao/legislacao/instrucoes-normativas/instrucao-normativa-seges-me-no-65-de-7-de-julho-de-2021"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gov.br/compras/pt-br/acesso-a-informacao/legislacao/instrucoes-normativas/instrucao-normativa-seges-me-no-65-de-7-de-julho-de-2021"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www.gov.br/compras/pt-br/acesso-a-informacao/legislacao/instrucoes-normativas/instrucao-normativa-seges-me-no-65-de-7-de-julho-de-2021"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gov.br/compras/pt-br/acesso-a-informacao/legislacao/instrucoes-normativas/instrucao-normativa-seges-me-no-65-de-7-de-julho-de-2021" TargetMode="Externa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hyperlink" Target="http://www.coffito.gov.br" TargetMode="External"/></Relationships>
</file>

<file path=word/_rels/footer3.xml.rels><?xml version="1.0" encoding="UTF-8" standalone="yes"?>
<Relationships xmlns="http://schemas.openxmlformats.org/package/2006/relationships"><Relationship Id="rId1" Type="http://schemas.openxmlformats.org/officeDocument/2006/relationships/hyperlink" Target="http://www.coffito.gov.b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A2835F-B2CD-40ED-941E-8154D6A72F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336</TotalTime>
  <Pages>4</Pages>
  <Words>704</Words>
  <Characters>3807</Characters>
  <Application>Microsoft Office Word</Application>
  <DocSecurity>0</DocSecurity>
  <Lines>31</Lines>
  <Paragraphs>9</Paragraphs>
  <ScaleCrop>false</ScaleCrop>
  <HeadingPairs>
    <vt:vector size="2" baseType="variant">
      <vt:variant>
        <vt:lpstr>Título</vt:lpstr>
      </vt:variant>
      <vt:variant>
        <vt:i4>1</vt:i4>
      </vt:variant>
    </vt:vector>
  </HeadingPairs>
  <TitlesOfParts>
    <vt:vector size="1" baseType="lpstr">
      <vt:lpstr>CONSELHO FEDERAL DE FISIOTERAPIA E TERAPIA OCUPACIONAL</vt:lpstr>
    </vt:vector>
  </TitlesOfParts>
  <Company/>
  <LinksUpToDate>false</LinksUpToDate>
  <CharactersWithSpaces>4502</CharactersWithSpaces>
  <SharedDoc>false</SharedDoc>
  <HLinks>
    <vt:vector size="36" baseType="variant">
      <vt:variant>
        <vt:i4>7602224</vt:i4>
      </vt:variant>
      <vt:variant>
        <vt:i4>26</vt:i4>
      </vt:variant>
      <vt:variant>
        <vt:i4>0</vt:i4>
      </vt:variant>
      <vt:variant>
        <vt:i4>5</vt:i4>
      </vt:variant>
      <vt:variant>
        <vt:lpwstr>http://www.coffito.gov.br/</vt:lpwstr>
      </vt:variant>
      <vt:variant>
        <vt:lpwstr/>
      </vt:variant>
      <vt:variant>
        <vt:i4>1900646</vt:i4>
      </vt:variant>
      <vt:variant>
        <vt:i4>23</vt:i4>
      </vt:variant>
      <vt:variant>
        <vt:i4>0</vt:i4>
      </vt:variant>
      <vt:variant>
        <vt:i4>5</vt:i4>
      </vt:variant>
      <vt:variant>
        <vt:lpwstr>mailto:compras@coffito.gov.br</vt:lpwstr>
      </vt:variant>
      <vt:variant>
        <vt:lpwstr/>
      </vt:variant>
      <vt:variant>
        <vt:i4>524408</vt:i4>
      </vt:variant>
      <vt:variant>
        <vt:i4>20</vt:i4>
      </vt:variant>
      <vt:variant>
        <vt:i4>0</vt:i4>
      </vt:variant>
      <vt:variant>
        <vt:i4>5</vt:i4>
      </vt:variant>
      <vt:variant>
        <vt:lpwstr>mailto:coffito@coffito.org.br</vt:lpwstr>
      </vt:variant>
      <vt:variant>
        <vt:lpwstr/>
      </vt:variant>
      <vt:variant>
        <vt:i4>7602224</vt:i4>
      </vt:variant>
      <vt:variant>
        <vt:i4>14</vt:i4>
      </vt:variant>
      <vt:variant>
        <vt:i4>0</vt:i4>
      </vt:variant>
      <vt:variant>
        <vt:i4>5</vt:i4>
      </vt:variant>
      <vt:variant>
        <vt:lpwstr>http://www.coffito.gov.br/</vt:lpwstr>
      </vt:variant>
      <vt:variant>
        <vt:lpwstr/>
      </vt:variant>
      <vt:variant>
        <vt:i4>1900646</vt:i4>
      </vt:variant>
      <vt:variant>
        <vt:i4>11</vt:i4>
      </vt:variant>
      <vt:variant>
        <vt:i4>0</vt:i4>
      </vt:variant>
      <vt:variant>
        <vt:i4>5</vt:i4>
      </vt:variant>
      <vt:variant>
        <vt:lpwstr>mailto:compras@coffito.gov.br</vt:lpwstr>
      </vt:variant>
      <vt:variant>
        <vt:lpwstr/>
      </vt:variant>
      <vt:variant>
        <vt:i4>524408</vt:i4>
      </vt:variant>
      <vt:variant>
        <vt:i4>8</vt:i4>
      </vt:variant>
      <vt:variant>
        <vt:i4>0</vt:i4>
      </vt:variant>
      <vt:variant>
        <vt:i4>5</vt:i4>
      </vt:variant>
      <vt:variant>
        <vt:lpwstr>mailto:coffito@coffito.org.br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CONSELHO FEDERAL DE FISIOTERAPIA E TERAPIA OCUPACIONAL</dc:title>
  <dc:subject/>
  <dc:creator>Coffito</dc:creator>
  <cp:keywords/>
  <cp:lastModifiedBy>Mateus Lima</cp:lastModifiedBy>
  <cp:revision>13</cp:revision>
  <cp:lastPrinted>2025-06-26T21:12:00Z</cp:lastPrinted>
  <dcterms:created xsi:type="dcterms:W3CDTF">2025-05-08T03:45:00Z</dcterms:created>
  <dcterms:modified xsi:type="dcterms:W3CDTF">2025-07-06T13:55:00Z</dcterms:modified>
</cp:coreProperties>
</file>